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EDDF0E" w14:textId="77777777" w:rsidR="003F1718" w:rsidRPr="00116A0E" w:rsidRDefault="003F1718" w:rsidP="00116A0E"/>
    <w:p w14:paraId="5092F0AE" w14:textId="77777777" w:rsidR="006A498C" w:rsidRPr="00116A0E" w:rsidRDefault="006A498C" w:rsidP="00116A0E">
      <w:pPr>
        <w:rPr>
          <w:b/>
        </w:rPr>
      </w:pPr>
      <w:r w:rsidRPr="00116A0E">
        <w:rPr>
          <w:b/>
        </w:rPr>
        <w:t xml:space="preserve">Chapter 2: Defining Team Success </w:t>
      </w:r>
    </w:p>
    <w:p w14:paraId="247DF96E" w14:textId="77777777" w:rsidR="00A05AC9" w:rsidRPr="00116A0E" w:rsidRDefault="00A05AC9" w:rsidP="00116A0E">
      <w:pPr>
        <w:rPr>
          <w:b/>
        </w:rPr>
      </w:pPr>
    </w:p>
    <w:p w14:paraId="0171E844" w14:textId="77777777" w:rsidR="004C2A5A" w:rsidRPr="00C60BF2" w:rsidRDefault="004C2A5A" w:rsidP="004C2A5A">
      <w:pPr>
        <w:rPr>
          <w:b/>
        </w:rPr>
      </w:pPr>
      <w:r w:rsidRPr="00C60BF2">
        <w:rPr>
          <w:b/>
        </w:rPr>
        <w:t>Discussion Questions</w:t>
      </w:r>
    </w:p>
    <w:p w14:paraId="1DF251A2" w14:textId="77777777" w:rsidR="000C4100" w:rsidRDefault="000C4100" w:rsidP="00116A0E">
      <w:pPr>
        <w:rPr>
          <w:b/>
        </w:rPr>
      </w:pPr>
    </w:p>
    <w:p w14:paraId="0DB5524E" w14:textId="77777777" w:rsidR="004C2A5A" w:rsidRPr="00C60BF2" w:rsidRDefault="004C2A5A" w:rsidP="004C2A5A">
      <w:pPr>
        <w:pStyle w:val="ListParagraph"/>
        <w:numPr>
          <w:ilvl w:val="0"/>
          <w:numId w:val="29"/>
        </w:numPr>
        <w:spacing w:after="200" w:line="276" w:lineRule="auto"/>
      </w:pPr>
      <w:r w:rsidRPr="00C60BF2">
        <w:t>Think of a successful team to which you belong. What made you think this team is “successful?” What did the team do to achieve its success?</w:t>
      </w:r>
    </w:p>
    <w:p w14:paraId="00233C0D" w14:textId="77777777" w:rsidR="004C2A5A" w:rsidRDefault="004C2A5A" w:rsidP="004C2A5A">
      <w:pPr>
        <w:pStyle w:val="ListParagraph"/>
        <w:numPr>
          <w:ilvl w:val="0"/>
          <w:numId w:val="29"/>
        </w:numPr>
        <w:spacing w:after="200" w:line="276" w:lineRule="auto"/>
      </w:pPr>
      <w:r>
        <w:t xml:space="preserve">Think about the “good” and  “bad” team members with whom you have worked. What knowledge, skills, and personal characteristics did these members possess? </w:t>
      </w:r>
    </w:p>
    <w:p w14:paraId="62C37DA9" w14:textId="77777777" w:rsidR="004C2A5A" w:rsidRDefault="004C2A5A" w:rsidP="004C2A5A">
      <w:pPr>
        <w:pStyle w:val="ListParagraph"/>
        <w:numPr>
          <w:ilvl w:val="0"/>
          <w:numId w:val="29"/>
        </w:numPr>
        <w:spacing w:after="200" w:line="276" w:lineRule="auto"/>
      </w:pPr>
      <w:r>
        <w:t xml:space="preserve">Do you agree with the positive psychology view of team success? </w:t>
      </w:r>
    </w:p>
    <w:p w14:paraId="00B8AC6B" w14:textId="77777777" w:rsidR="004C2A5A" w:rsidRPr="00C60BF2" w:rsidRDefault="004C2A5A" w:rsidP="004C2A5A">
      <w:pPr>
        <w:pStyle w:val="ListParagraph"/>
        <w:numPr>
          <w:ilvl w:val="0"/>
          <w:numId w:val="29"/>
        </w:numPr>
        <w:spacing w:after="200" w:line="276" w:lineRule="auto"/>
      </w:pPr>
      <w:r>
        <w:t xml:space="preserve">How interested would you be working for a company that emphasizes teamwork as one of </w:t>
      </w:r>
      <w:r w:rsidRPr="00C60BF2">
        <w:t xml:space="preserve"> its core value</w:t>
      </w:r>
      <w:r>
        <w:t>s</w:t>
      </w:r>
      <w:r w:rsidRPr="00C60BF2">
        <w:t>?</w:t>
      </w:r>
    </w:p>
    <w:p w14:paraId="47BB3593" w14:textId="77777777" w:rsidR="004C2A5A" w:rsidRPr="00C60BF2" w:rsidRDefault="004C2A5A" w:rsidP="004C2A5A">
      <w:pPr>
        <w:pStyle w:val="ListParagraph"/>
        <w:numPr>
          <w:ilvl w:val="0"/>
          <w:numId w:val="29"/>
        </w:numPr>
        <w:spacing w:after="200" w:line="276" w:lineRule="auto"/>
      </w:pPr>
      <w:r w:rsidRPr="00C60BF2">
        <w:t>To what extent do you think the use of teams in organizations is just a “fad” versus something that will stay? What other organizational fads can you think of to share with the class?</w:t>
      </w:r>
    </w:p>
    <w:p w14:paraId="09E82789" w14:textId="77777777" w:rsidR="004C2A5A" w:rsidRPr="00116A0E" w:rsidRDefault="004C2A5A" w:rsidP="00116A0E">
      <w:pPr>
        <w:rPr>
          <w:b/>
        </w:rPr>
      </w:pPr>
      <w:bookmarkStart w:id="0" w:name="_GoBack"/>
      <w:bookmarkEnd w:id="0"/>
    </w:p>
    <w:p w14:paraId="3D39F605" w14:textId="77777777" w:rsidR="00634664" w:rsidRPr="00116A0E" w:rsidRDefault="00634664" w:rsidP="00116A0E"/>
    <w:sectPr w:rsidR="00634664" w:rsidRPr="00116A0E" w:rsidSect="00A83E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83535E" w14:textId="77777777" w:rsidR="00707655" w:rsidRDefault="00707655" w:rsidP="005153F0">
      <w:r>
        <w:separator/>
      </w:r>
    </w:p>
  </w:endnote>
  <w:endnote w:type="continuationSeparator" w:id="0">
    <w:p w14:paraId="7DE85500" w14:textId="77777777" w:rsidR="00707655" w:rsidRDefault="00707655" w:rsidP="0051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TC Berkeley Oldstyle Std Bk">
    <w:altName w:val="ITC Berkeley Oldstyle Std Bk"/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B56F2" w14:textId="77777777" w:rsidR="006C43E7" w:rsidRDefault="006C43E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83D2EF" w14:textId="77777777" w:rsidR="006C43E7" w:rsidRDefault="006C43E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AD5D37" w14:textId="77777777" w:rsidR="006C43E7" w:rsidRDefault="006C43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92332B" w14:textId="77777777" w:rsidR="00707655" w:rsidRDefault="00707655" w:rsidP="005153F0">
      <w:r>
        <w:separator/>
      </w:r>
    </w:p>
  </w:footnote>
  <w:footnote w:type="continuationSeparator" w:id="0">
    <w:p w14:paraId="435720B6" w14:textId="77777777" w:rsidR="00707655" w:rsidRDefault="00707655" w:rsidP="005153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B0BDD9" w14:textId="77777777" w:rsidR="006C43E7" w:rsidRDefault="006C43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4BDE9A" w14:textId="43731DFB" w:rsidR="006C43E7" w:rsidRPr="00CD634D" w:rsidRDefault="006C43E7" w:rsidP="005153F0">
    <w:pPr>
      <w:pStyle w:val="Header"/>
    </w:pPr>
    <w:r w:rsidRPr="00CD634D">
      <w:t xml:space="preserve">Levi: </w:t>
    </w:r>
    <w:r>
      <w:t>Team</w:t>
    </w:r>
    <w:r w:rsidRPr="00CD634D">
      <w:t xml:space="preserve"> Dynamics for Teams </w:t>
    </w:r>
    <w:r w:rsidR="00C45EE3">
      <w:t>5</w:t>
    </w:r>
    <w:r w:rsidRPr="00CD634D">
      <w:t>e</w:t>
    </w:r>
  </w:p>
  <w:p w14:paraId="12A798BC" w14:textId="77777777" w:rsidR="006C43E7" w:rsidRPr="00CD634D" w:rsidRDefault="006C43E7" w:rsidP="005153F0">
    <w:pPr>
      <w:pStyle w:val="Header"/>
    </w:pPr>
    <w:r w:rsidRPr="00CD634D">
      <w:t>Instructor Resources</w:t>
    </w:r>
  </w:p>
  <w:p w14:paraId="429B0F3B" w14:textId="77777777" w:rsidR="006C43E7" w:rsidRPr="005153F0" w:rsidRDefault="006C43E7" w:rsidP="005153F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7F62B3" w14:textId="77777777" w:rsidR="006C43E7" w:rsidRDefault="006C43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000000C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0000000D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000000E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000000F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061E5E6C"/>
    <w:multiLevelType w:val="hybridMultilevel"/>
    <w:tmpl w:val="24ECD1F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6A50C40"/>
    <w:multiLevelType w:val="hybridMultilevel"/>
    <w:tmpl w:val="D2244BA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D96047"/>
    <w:multiLevelType w:val="hybridMultilevel"/>
    <w:tmpl w:val="B52CDA82"/>
    <w:lvl w:ilvl="0" w:tplc="46941E4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36C85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1ADAE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6834D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38009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9E63A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A046A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C8963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48A0A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8D3796"/>
    <w:multiLevelType w:val="hybridMultilevel"/>
    <w:tmpl w:val="61E05B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5948AB"/>
    <w:multiLevelType w:val="hybridMultilevel"/>
    <w:tmpl w:val="ABD6CD94"/>
    <w:lvl w:ilvl="0" w:tplc="533C9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787131"/>
    <w:multiLevelType w:val="hybridMultilevel"/>
    <w:tmpl w:val="67AC9C6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4F27321"/>
    <w:multiLevelType w:val="hybridMultilevel"/>
    <w:tmpl w:val="31469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606A66"/>
    <w:multiLevelType w:val="hybridMultilevel"/>
    <w:tmpl w:val="14AC864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D1A49A2"/>
    <w:multiLevelType w:val="hybridMultilevel"/>
    <w:tmpl w:val="A31C0B2E"/>
    <w:lvl w:ilvl="0" w:tplc="533C99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F7678B"/>
    <w:multiLevelType w:val="hybridMultilevel"/>
    <w:tmpl w:val="0A581B6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073AD9"/>
    <w:multiLevelType w:val="hybridMultilevel"/>
    <w:tmpl w:val="99FC06F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151150"/>
    <w:multiLevelType w:val="hybridMultilevel"/>
    <w:tmpl w:val="AA8668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8562D6"/>
    <w:multiLevelType w:val="hybridMultilevel"/>
    <w:tmpl w:val="D2244BA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472695E"/>
    <w:multiLevelType w:val="hybridMultilevel"/>
    <w:tmpl w:val="FFB45F3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8365347"/>
    <w:multiLevelType w:val="hybridMultilevel"/>
    <w:tmpl w:val="1E00342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85A0A51"/>
    <w:multiLevelType w:val="hybridMultilevel"/>
    <w:tmpl w:val="C758201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207FD5"/>
    <w:multiLevelType w:val="hybridMultilevel"/>
    <w:tmpl w:val="B12EBD6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16173A7"/>
    <w:multiLevelType w:val="hybridMultilevel"/>
    <w:tmpl w:val="2BF26162"/>
    <w:lvl w:ilvl="0" w:tplc="169E0C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18603E2"/>
    <w:multiLevelType w:val="hybridMultilevel"/>
    <w:tmpl w:val="2978524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5B50181"/>
    <w:multiLevelType w:val="hybridMultilevel"/>
    <w:tmpl w:val="9FCE4E66"/>
    <w:lvl w:ilvl="0" w:tplc="533C99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093612"/>
    <w:multiLevelType w:val="hybridMultilevel"/>
    <w:tmpl w:val="0EA64D3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092376"/>
    <w:multiLevelType w:val="hybridMultilevel"/>
    <w:tmpl w:val="832E058A"/>
    <w:lvl w:ilvl="0" w:tplc="E7809A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B540EC7"/>
    <w:multiLevelType w:val="hybridMultilevel"/>
    <w:tmpl w:val="29A4C5D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D015740"/>
    <w:multiLevelType w:val="hybridMultilevel"/>
    <w:tmpl w:val="1894467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13"/>
  </w:num>
  <w:num w:numId="7">
    <w:abstractNumId w:val="24"/>
  </w:num>
  <w:num w:numId="8">
    <w:abstractNumId w:val="5"/>
  </w:num>
  <w:num w:numId="9">
    <w:abstractNumId w:val="10"/>
  </w:num>
  <w:num w:numId="10">
    <w:abstractNumId w:val="21"/>
  </w:num>
  <w:num w:numId="11">
    <w:abstractNumId w:val="12"/>
  </w:num>
  <w:num w:numId="12">
    <w:abstractNumId w:val="19"/>
  </w:num>
  <w:num w:numId="13">
    <w:abstractNumId w:val="23"/>
  </w:num>
  <w:num w:numId="14">
    <w:abstractNumId w:val="15"/>
  </w:num>
  <w:num w:numId="15">
    <w:abstractNumId w:val="28"/>
  </w:num>
  <w:num w:numId="16">
    <w:abstractNumId w:val="27"/>
  </w:num>
  <w:num w:numId="17">
    <w:abstractNumId w:val="14"/>
  </w:num>
  <w:num w:numId="18">
    <w:abstractNumId w:val="7"/>
  </w:num>
  <w:num w:numId="19">
    <w:abstractNumId w:val="20"/>
  </w:num>
  <w:num w:numId="20">
    <w:abstractNumId w:val="25"/>
  </w:num>
  <w:num w:numId="21">
    <w:abstractNumId w:val="18"/>
  </w:num>
  <w:num w:numId="22">
    <w:abstractNumId w:val="17"/>
  </w:num>
  <w:num w:numId="23">
    <w:abstractNumId w:val="9"/>
  </w:num>
  <w:num w:numId="24">
    <w:abstractNumId w:val="6"/>
  </w:num>
  <w:num w:numId="25">
    <w:abstractNumId w:val="26"/>
  </w:num>
  <w:num w:numId="26">
    <w:abstractNumId w:val="8"/>
  </w:num>
  <w:num w:numId="27">
    <w:abstractNumId w:val="16"/>
  </w:num>
  <w:num w:numId="28">
    <w:abstractNumId w:val="11"/>
  </w:num>
  <w:num w:numId="29">
    <w:abstractNumId w:val="2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E">
    <w15:presenceInfo w15:providerId="None" w15:userId="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3F0"/>
    <w:rsid w:val="0002463B"/>
    <w:rsid w:val="00031065"/>
    <w:rsid w:val="0003121B"/>
    <w:rsid w:val="00036B18"/>
    <w:rsid w:val="00063FFF"/>
    <w:rsid w:val="0007337B"/>
    <w:rsid w:val="00094191"/>
    <w:rsid w:val="000A3785"/>
    <w:rsid w:val="000A68F7"/>
    <w:rsid w:val="000C05B2"/>
    <w:rsid w:val="000C4100"/>
    <w:rsid w:val="000D0FBE"/>
    <w:rsid w:val="000D3901"/>
    <w:rsid w:val="000E1632"/>
    <w:rsid w:val="000E7F91"/>
    <w:rsid w:val="000F732D"/>
    <w:rsid w:val="001104E5"/>
    <w:rsid w:val="00110E49"/>
    <w:rsid w:val="00115764"/>
    <w:rsid w:val="00116A0E"/>
    <w:rsid w:val="001479F6"/>
    <w:rsid w:val="001624AA"/>
    <w:rsid w:val="001B063C"/>
    <w:rsid w:val="001C60D1"/>
    <w:rsid w:val="001D4E4C"/>
    <w:rsid w:val="001D4F8A"/>
    <w:rsid w:val="001F3522"/>
    <w:rsid w:val="002463C2"/>
    <w:rsid w:val="00263414"/>
    <w:rsid w:val="00284F31"/>
    <w:rsid w:val="00292737"/>
    <w:rsid w:val="002D056B"/>
    <w:rsid w:val="002D2627"/>
    <w:rsid w:val="002D69FB"/>
    <w:rsid w:val="002F4B6C"/>
    <w:rsid w:val="003379CC"/>
    <w:rsid w:val="003564D7"/>
    <w:rsid w:val="00361F41"/>
    <w:rsid w:val="003A0F00"/>
    <w:rsid w:val="003F1718"/>
    <w:rsid w:val="003F2105"/>
    <w:rsid w:val="00401751"/>
    <w:rsid w:val="00404C97"/>
    <w:rsid w:val="0041182C"/>
    <w:rsid w:val="00413A3C"/>
    <w:rsid w:val="004150C6"/>
    <w:rsid w:val="00421C66"/>
    <w:rsid w:val="0044695E"/>
    <w:rsid w:val="00482737"/>
    <w:rsid w:val="004B4160"/>
    <w:rsid w:val="004B6B21"/>
    <w:rsid w:val="004C2125"/>
    <w:rsid w:val="004C2A5A"/>
    <w:rsid w:val="004D7D14"/>
    <w:rsid w:val="004E11AC"/>
    <w:rsid w:val="004E511D"/>
    <w:rsid w:val="005049D4"/>
    <w:rsid w:val="005153F0"/>
    <w:rsid w:val="0052712E"/>
    <w:rsid w:val="0055072A"/>
    <w:rsid w:val="005831D4"/>
    <w:rsid w:val="005909BE"/>
    <w:rsid w:val="005A15EA"/>
    <w:rsid w:val="005A3890"/>
    <w:rsid w:val="005B315D"/>
    <w:rsid w:val="00634664"/>
    <w:rsid w:val="00664EC2"/>
    <w:rsid w:val="00666B6F"/>
    <w:rsid w:val="006849B9"/>
    <w:rsid w:val="006A498C"/>
    <w:rsid w:val="006B648E"/>
    <w:rsid w:val="006C2C43"/>
    <w:rsid w:val="006C43E7"/>
    <w:rsid w:val="00707655"/>
    <w:rsid w:val="00720B0C"/>
    <w:rsid w:val="007513EE"/>
    <w:rsid w:val="0075214D"/>
    <w:rsid w:val="007606EC"/>
    <w:rsid w:val="00763936"/>
    <w:rsid w:val="007C0A64"/>
    <w:rsid w:val="007C2F9A"/>
    <w:rsid w:val="007C7DAF"/>
    <w:rsid w:val="007D6003"/>
    <w:rsid w:val="007D7B16"/>
    <w:rsid w:val="007E78E9"/>
    <w:rsid w:val="00804B02"/>
    <w:rsid w:val="00816AFA"/>
    <w:rsid w:val="00823E77"/>
    <w:rsid w:val="008250F4"/>
    <w:rsid w:val="00827AEF"/>
    <w:rsid w:val="00853389"/>
    <w:rsid w:val="00892467"/>
    <w:rsid w:val="00892E84"/>
    <w:rsid w:val="008B42B2"/>
    <w:rsid w:val="008C6DF2"/>
    <w:rsid w:val="009003EC"/>
    <w:rsid w:val="009028AF"/>
    <w:rsid w:val="00911339"/>
    <w:rsid w:val="00911D70"/>
    <w:rsid w:val="00914667"/>
    <w:rsid w:val="00937238"/>
    <w:rsid w:val="0094212B"/>
    <w:rsid w:val="00996160"/>
    <w:rsid w:val="009A7174"/>
    <w:rsid w:val="00A01BEA"/>
    <w:rsid w:val="00A05AC9"/>
    <w:rsid w:val="00A13D09"/>
    <w:rsid w:val="00A551E8"/>
    <w:rsid w:val="00A76DCE"/>
    <w:rsid w:val="00A83E36"/>
    <w:rsid w:val="00A84FB1"/>
    <w:rsid w:val="00AA190F"/>
    <w:rsid w:val="00AD2C30"/>
    <w:rsid w:val="00AE2641"/>
    <w:rsid w:val="00AE7559"/>
    <w:rsid w:val="00AF5C66"/>
    <w:rsid w:val="00B0744E"/>
    <w:rsid w:val="00B167A2"/>
    <w:rsid w:val="00B744FF"/>
    <w:rsid w:val="00BF4C40"/>
    <w:rsid w:val="00BF64F3"/>
    <w:rsid w:val="00C026A6"/>
    <w:rsid w:val="00C15EE2"/>
    <w:rsid w:val="00C170AC"/>
    <w:rsid w:val="00C255E8"/>
    <w:rsid w:val="00C2765E"/>
    <w:rsid w:val="00C34406"/>
    <w:rsid w:val="00C37AB3"/>
    <w:rsid w:val="00C4520A"/>
    <w:rsid w:val="00C45EE3"/>
    <w:rsid w:val="00C53F56"/>
    <w:rsid w:val="00C90C19"/>
    <w:rsid w:val="00CD7BF4"/>
    <w:rsid w:val="00CF1B00"/>
    <w:rsid w:val="00D079EE"/>
    <w:rsid w:val="00D55071"/>
    <w:rsid w:val="00D57B5E"/>
    <w:rsid w:val="00D83072"/>
    <w:rsid w:val="00D86880"/>
    <w:rsid w:val="00D97D0A"/>
    <w:rsid w:val="00DB612F"/>
    <w:rsid w:val="00DC5307"/>
    <w:rsid w:val="00DD0B61"/>
    <w:rsid w:val="00DE62C7"/>
    <w:rsid w:val="00E153E1"/>
    <w:rsid w:val="00E1548E"/>
    <w:rsid w:val="00E22834"/>
    <w:rsid w:val="00E60F4E"/>
    <w:rsid w:val="00E65A7E"/>
    <w:rsid w:val="00E65EC6"/>
    <w:rsid w:val="00E7184B"/>
    <w:rsid w:val="00E93FAB"/>
    <w:rsid w:val="00E942A6"/>
    <w:rsid w:val="00EC205B"/>
    <w:rsid w:val="00EF3593"/>
    <w:rsid w:val="00F10E25"/>
    <w:rsid w:val="00F1240F"/>
    <w:rsid w:val="00F50683"/>
    <w:rsid w:val="00F50BDF"/>
    <w:rsid w:val="00F950CE"/>
    <w:rsid w:val="00FA0150"/>
    <w:rsid w:val="00FA6532"/>
    <w:rsid w:val="00FA68CE"/>
    <w:rsid w:val="00FB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A379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53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53F0"/>
  </w:style>
  <w:style w:type="paragraph" w:styleId="Footer">
    <w:name w:val="footer"/>
    <w:basedOn w:val="Normal"/>
    <w:link w:val="FooterChar"/>
    <w:uiPriority w:val="99"/>
    <w:unhideWhenUsed/>
    <w:rsid w:val="005153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53F0"/>
  </w:style>
  <w:style w:type="paragraph" w:styleId="ListParagraph">
    <w:name w:val="List Paragraph"/>
    <w:basedOn w:val="Normal"/>
    <w:uiPriority w:val="34"/>
    <w:qFormat/>
    <w:rsid w:val="000E7F91"/>
    <w:pPr>
      <w:ind w:left="720"/>
      <w:contextualSpacing/>
    </w:pPr>
  </w:style>
  <w:style w:type="paragraph" w:customStyle="1" w:styleId="BoxedNumberedList">
    <w:name w:val="Boxed Numbered List"/>
    <w:basedOn w:val="Normal"/>
    <w:rsid w:val="005A3890"/>
    <w:pPr>
      <w:pBdr>
        <w:top w:val="single" w:sz="4" w:space="1" w:color="auto"/>
        <w:bottom w:val="single" w:sz="4" w:space="1" w:color="auto"/>
      </w:pBdr>
      <w:suppressAutoHyphens/>
      <w:autoSpaceDE w:val="0"/>
      <w:autoSpaceDN w:val="0"/>
      <w:adjustRightInd w:val="0"/>
      <w:spacing w:line="360" w:lineRule="auto"/>
      <w:ind w:left="1440" w:right="1080" w:hanging="360"/>
      <w:jc w:val="both"/>
      <w:textAlignment w:val="center"/>
    </w:pPr>
    <w:rPr>
      <w:rFonts w:cs="ITC Berkeley Oldstyle Std Bk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0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06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53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53F0"/>
  </w:style>
  <w:style w:type="paragraph" w:styleId="Footer">
    <w:name w:val="footer"/>
    <w:basedOn w:val="Normal"/>
    <w:link w:val="FooterChar"/>
    <w:uiPriority w:val="99"/>
    <w:unhideWhenUsed/>
    <w:rsid w:val="005153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53F0"/>
  </w:style>
  <w:style w:type="paragraph" w:styleId="ListParagraph">
    <w:name w:val="List Paragraph"/>
    <w:basedOn w:val="Normal"/>
    <w:uiPriority w:val="34"/>
    <w:qFormat/>
    <w:rsid w:val="000E7F91"/>
    <w:pPr>
      <w:ind w:left="720"/>
      <w:contextualSpacing/>
    </w:pPr>
  </w:style>
  <w:style w:type="paragraph" w:customStyle="1" w:styleId="BoxedNumberedList">
    <w:name w:val="Boxed Numbered List"/>
    <w:basedOn w:val="Normal"/>
    <w:rsid w:val="005A3890"/>
    <w:pPr>
      <w:pBdr>
        <w:top w:val="single" w:sz="4" w:space="1" w:color="auto"/>
        <w:bottom w:val="single" w:sz="4" w:space="1" w:color="auto"/>
      </w:pBdr>
      <w:suppressAutoHyphens/>
      <w:autoSpaceDE w:val="0"/>
      <w:autoSpaceDN w:val="0"/>
      <w:adjustRightInd w:val="0"/>
      <w:spacing w:line="360" w:lineRule="auto"/>
      <w:ind w:left="1440" w:right="1080" w:hanging="360"/>
      <w:jc w:val="both"/>
      <w:textAlignment w:val="center"/>
    </w:pPr>
    <w:rPr>
      <w:rFonts w:cs="ITC Berkeley Oldstyle Std Bk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0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06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9227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18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42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73BAF-F550-4429-8FBC-220341058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Oettinger, Eve</dc:creator>
  <cp:lastModifiedBy>Berbeo, Lucy</cp:lastModifiedBy>
  <cp:revision>89</cp:revision>
  <dcterms:created xsi:type="dcterms:W3CDTF">2015-11-19T16:20:00Z</dcterms:created>
  <dcterms:modified xsi:type="dcterms:W3CDTF">2016-01-08T23:00:00Z</dcterms:modified>
</cp:coreProperties>
</file>