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14A" w:rsidRPr="002D7F00" w:rsidRDefault="00EF714A" w:rsidP="002D7F00"/>
    <w:p w:rsidR="00EF714A" w:rsidRPr="002D7F00" w:rsidRDefault="00EF714A" w:rsidP="002D7F00">
      <w:pPr>
        <w:rPr>
          <w:b/>
        </w:rPr>
      </w:pPr>
      <w:r w:rsidRPr="002D7F00">
        <w:rPr>
          <w:b/>
        </w:rPr>
        <w:t>Chapter 4: Understanding the Basic Team Processes</w:t>
      </w:r>
    </w:p>
    <w:p w:rsidR="00EF714A" w:rsidRPr="002D7F00" w:rsidRDefault="00EF714A" w:rsidP="002D7F00">
      <w:pPr>
        <w:rPr>
          <w:b/>
        </w:rPr>
      </w:pPr>
    </w:p>
    <w:p w:rsidR="002C7653" w:rsidRPr="00C60BF2" w:rsidRDefault="002C7653" w:rsidP="002C7653">
      <w:pPr>
        <w:rPr>
          <w:b/>
        </w:rPr>
      </w:pPr>
      <w:r w:rsidRPr="00C60BF2">
        <w:rPr>
          <w:b/>
        </w:rPr>
        <w:t>Discussion Questions</w:t>
      </w:r>
    </w:p>
    <w:p w:rsidR="00534CFC" w:rsidRDefault="00534CFC" w:rsidP="002D7F00"/>
    <w:p w:rsidR="002C7653" w:rsidRPr="00C60BF2" w:rsidRDefault="002C7653" w:rsidP="002C7653">
      <w:pPr>
        <w:pStyle w:val="ListParagraph"/>
        <w:numPr>
          <w:ilvl w:val="0"/>
          <w:numId w:val="11"/>
        </w:numPr>
        <w:spacing w:after="200" w:line="276" w:lineRule="auto"/>
      </w:pPr>
      <w:r w:rsidRPr="00C60BF2">
        <w:t xml:space="preserve">Think of </w:t>
      </w:r>
      <w:r>
        <w:t>team</w:t>
      </w:r>
      <w:r w:rsidRPr="00C60BF2">
        <w:t xml:space="preserve">s you have </w:t>
      </w:r>
      <w:r>
        <w:t xml:space="preserve">been </w:t>
      </w:r>
      <w:r w:rsidRPr="00C60BF2">
        <w:t>a part of, in which social loafing was a problem. What do you think caused social loafing? What was done or could have been done to decrease social loafing and increase participation and motivation?</w:t>
      </w:r>
    </w:p>
    <w:p w:rsidR="002C7653" w:rsidRPr="00C60BF2" w:rsidRDefault="002C7653" w:rsidP="002C7653">
      <w:pPr>
        <w:pStyle w:val="ListParagraph"/>
        <w:numPr>
          <w:ilvl w:val="0"/>
          <w:numId w:val="11"/>
        </w:numPr>
        <w:spacing w:after="200" w:line="276" w:lineRule="auto"/>
      </w:pPr>
      <w:r w:rsidRPr="00C60BF2">
        <w:t xml:space="preserve">What is the relationship between cohesion and performance? In what </w:t>
      </w:r>
      <w:r>
        <w:t>team</w:t>
      </w:r>
      <w:r w:rsidRPr="00C60BF2">
        <w:t>s would there be more of a positive relationship?</w:t>
      </w:r>
    </w:p>
    <w:p w:rsidR="002C7653" w:rsidRPr="00C60BF2" w:rsidRDefault="002C7653" w:rsidP="002C7653">
      <w:pPr>
        <w:pStyle w:val="ListParagraph"/>
        <w:numPr>
          <w:ilvl w:val="0"/>
          <w:numId w:val="11"/>
        </w:numPr>
        <w:spacing w:after="200" w:line="276" w:lineRule="auto"/>
      </w:pPr>
      <w:r w:rsidRPr="00C60BF2">
        <w:t xml:space="preserve">To what extent do you think your own self-efficacy toward teamwork affects your attitudes about working in </w:t>
      </w:r>
      <w:r>
        <w:t>team</w:t>
      </w:r>
      <w:r w:rsidRPr="00C60BF2">
        <w:t>s?</w:t>
      </w:r>
    </w:p>
    <w:p w:rsidR="002C7653" w:rsidRDefault="002C7653" w:rsidP="002C7653">
      <w:pPr>
        <w:pStyle w:val="ListParagraph"/>
        <w:numPr>
          <w:ilvl w:val="0"/>
          <w:numId w:val="11"/>
        </w:numPr>
        <w:spacing w:after="200" w:line="276" w:lineRule="auto"/>
      </w:pPr>
      <w:r w:rsidRPr="00C60BF2">
        <w:t xml:space="preserve">What is more important in a </w:t>
      </w:r>
      <w:r>
        <w:t>team</w:t>
      </w:r>
      <w:r w:rsidRPr="00C60BF2">
        <w:t xml:space="preserve"> – task or social behaviors? Why? This could be a debate.</w:t>
      </w:r>
    </w:p>
    <w:p w:rsidR="002C7653" w:rsidRPr="00C60BF2" w:rsidRDefault="002C7653" w:rsidP="002C7653">
      <w:pPr>
        <w:pStyle w:val="ListParagraph"/>
        <w:numPr>
          <w:ilvl w:val="0"/>
          <w:numId w:val="11"/>
        </w:numPr>
        <w:spacing w:after="200" w:line="276" w:lineRule="auto"/>
      </w:pPr>
      <w:r>
        <w:t>What are some other ways to motivate participation in virtual meetings?</w:t>
      </w:r>
    </w:p>
    <w:p w:rsidR="002C7653" w:rsidRPr="002D7F00" w:rsidRDefault="002C7653" w:rsidP="002D7F00">
      <w:bookmarkStart w:id="0" w:name="_GoBack"/>
      <w:bookmarkEnd w:id="0"/>
    </w:p>
    <w:sectPr w:rsidR="002C7653" w:rsidRPr="002D7F00" w:rsidSect="00A83E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5BC" w:rsidRDefault="00C325BC" w:rsidP="005C4313">
      <w:r>
        <w:separator/>
      </w:r>
    </w:p>
  </w:endnote>
  <w:endnote w:type="continuationSeparator" w:id="0">
    <w:p w:rsidR="00C325BC" w:rsidRDefault="00C325BC" w:rsidP="005C4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5BC" w:rsidRDefault="00C325BC" w:rsidP="005C4313">
      <w:r>
        <w:separator/>
      </w:r>
    </w:p>
  </w:footnote>
  <w:footnote w:type="continuationSeparator" w:id="0">
    <w:p w:rsidR="00C325BC" w:rsidRDefault="00C325BC" w:rsidP="005C4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313" w:rsidRPr="00CD634D" w:rsidRDefault="005C4313" w:rsidP="005C4313">
    <w:pPr>
      <w:pStyle w:val="Header"/>
    </w:pPr>
    <w:r w:rsidRPr="00CD634D">
      <w:t xml:space="preserve">Levi: Group Dynamics for Teams </w:t>
    </w:r>
    <w:r w:rsidR="00E616C5">
      <w:t>5</w:t>
    </w:r>
    <w:r w:rsidRPr="00CD634D">
      <w:t>e</w:t>
    </w:r>
  </w:p>
  <w:p w:rsidR="005C4313" w:rsidRPr="00CD634D" w:rsidRDefault="005C4313" w:rsidP="005C4313">
    <w:pPr>
      <w:pStyle w:val="Header"/>
    </w:pPr>
    <w:r w:rsidRPr="00CD634D">
      <w:t>Instructor Resources</w:t>
    </w:r>
  </w:p>
  <w:p w:rsidR="005C4313" w:rsidRDefault="005C43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6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0000017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0000018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0000019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000001A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000001B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0000001D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A153414"/>
    <w:multiLevelType w:val="hybridMultilevel"/>
    <w:tmpl w:val="2FB6B7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BB00C7"/>
    <w:multiLevelType w:val="hybridMultilevel"/>
    <w:tmpl w:val="ED70A9E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E392647"/>
    <w:multiLevelType w:val="hybridMultilevel"/>
    <w:tmpl w:val="61A0B62C"/>
    <w:lvl w:ilvl="0" w:tplc="7DCC70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10E75DE"/>
    <w:multiLevelType w:val="hybridMultilevel"/>
    <w:tmpl w:val="D4E60E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E">
    <w15:presenceInfo w15:providerId="None" w15:userId="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4313"/>
    <w:rsid w:val="00060A35"/>
    <w:rsid w:val="00081926"/>
    <w:rsid w:val="000B229D"/>
    <w:rsid w:val="000C7D03"/>
    <w:rsid w:val="000D234B"/>
    <w:rsid w:val="000E523C"/>
    <w:rsid w:val="0010251D"/>
    <w:rsid w:val="00141AF3"/>
    <w:rsid w:val="001506BA"/>
    <w:rsid w:val="00155255"/>
    <w:rsid w:val="00160DAA"/>
    <w:rsid w:val="001B5C7A"/>
    <w:rsid w:val="001D265A"/>
    <w:rsid w:val="001D74C7"/>
    <w:rsid w:val="0021516D"/>
    <w:rsid w:val="00241EC7"/>
    <w:rsid w:val="00264DB7"/>
    <w:rsid w:val="002703E1"/>
    <w:rsid w:val="002821BE"/>
    <w:rsid w:val="002845BF"/>
    <w:rsid w:val="002A5971"/>
    <w:rsid w:val="002B04FC"/>
    <w:rsid w:val="002B6015"/>
    <w:rsid w:val="002C7653"/>
    <w:rsid w:val="002D7F00"/>
    <w:rsid w:val="002E67F3"/>
    <w:rsid w:val="002E7216"/>
    <w:rsid w:val="002F1D58"/>
    <w:rsid w:val="00317658"/>
    <w:rsid w:val="00390C0D"/>
    <w:rsid w:val="003F1567"/>
    <w:rsid w:val="00421F9B"/>
    <w:rsid w:val="00475E63"/>
    <w:rsid w:val="004771B3"/>
    <w:rsid w:val="00493251"/>
    <w:rsid w:val="004B0A98"/>
    <w:rsid w:val="004B24F9"/>
    <w:rsid w:val="004D2BFD"/>
    <w:rsid w:val="004D3310"/>
    <w:rsid w:val="004E511D"/>
    <w:rsid w:val="005049D4"/>
    <w:rsid w:val="005134B2"/>
    <w:rsid w:val="00534CFC"/>
    <w:rsid w:val="00590A20"/>
    <w:rsid w:val="005A6F07"/>
    <w:rsid w:val="005B2284"/>
    <w:rsid w:val="005C107B"/>
    <w:rsid w:val="005C4313"/>
    <w:rsid w:val="005C5B42"/>
    <w:rsid w:val="005D0F4F"/>
    <w:rsid w:val="005F5EF1"/>
    <w:rsid w:val="006314C2"/>
    <w:rsid w:val="00647A80"/>
    <w:rsid w:val="0065733E"/>
    <w:rsid w:val="0066466E"/>
    <w:rsid w:val="00686442"/>
    <w:rsid w:val="006A440A"/>
    <w:rsid w:val="006D1720"/>
    <w:rsid w:val="006E180B"/>
    <w:rsid w:val="006E3205"/>
    <w:rsid w:val="00752DAE"/>
    <w:rsid w:val="00787047"/>
    <w:rsid w:val="007A1685"/>
    <w:rsid w:val="007B0478"/>
    <w:rsid w:val="00823DFD"/>
    <w:rsid w:val="00830798"/>
    <w:rsid w:val="00853CA4"/>
    <w:rsid w:val="00861F6B"/>
    <w:rsid w:val="00901662"/>
    <w:rsid w:val="00934DF9"/>
    <w:rsid w:val="00943C50"/>
    <w:rsid w:val="00947BA9"/>
    <w:rsid w:val="00955D41"/>
    <w:rsid w:val="009A0A13"/>
    <w:rsid w:val="009A4EB1"/>
    <w:rsid w:val="009B0D66"/>
    <w:rsid w:val="009B2D10"/>
    <w:rsid w:val="009E6463"/>
    <w:rsid w:val="009F753C"/>
    <w:rsid w:val="00A227C2"/>
    <w:rsid w:val="00A27DFB"/>
    <w:rsid w:val="00A30683"/>
    <w:rsid w:val="00A55698"/>
    <w:rsid w:val="00A6078C"/>
    <w:rsid w:val="00A63958"/>
    <w:rsid w:val="00A66BB9"/>
    <w:rsid w:val="00A83E36"/>
    <w:rsid w:val="00A90290"/>
    <w:rsid w:val="00AA5EA1"/>
    <w:rsid w:val="00AD6AF9"/>
    <w:rsid w:val="00B0232D"/>
    <w:rsid w:val="00B05C21"/>
    <w:rsid w:val="00B12E89"/>
    <w:rsid w:val="00B22F7E"/>
    <w:rsid w:val="00B41B3D"/>
    <w:rsid w:val="00B57CAB"/>
    <w:rsid w:val="00B628F8"/>
    <w:rsid w:val="00B62F0B"/>
    <w:rsid w:val="00B90AF4"/>
    <w:rsid w:val="00BC378E"/>
    <w:rsid w:val="00BE0086"/>
    <w:rsid w:val="00C21F2F"/>
    <w:rsid w:val="00C325BC"/>
    <w:rsid w:val="00C340BB"/>
    <w:rsid w:val="00C56C8A"/>
    <w:rsid w:val="00C62A56"/>
    <w:rsid w:val="00C75034"/>
    <w:rsid w:val="00CA13B5"/>
    <w:rsid w:val="00CC14B4"/>
    <w:rsid w:val="00CD02BF"/>
    <w:rsid w:val="00CD12B1"/>
    <w:rsid w:val="00D10716"/>
    <w:rsid w:val="00D142CF"/>
    <w:rsid w:val="00D1583D"/>
    <w:rsid w:val="00D1684C"/>
    <w:rsid w:val="00D43F6B"/>
    <w:rsid w:val="00D86768"/>
    <w:rsid w:val="00D9095E"/>
    <w:rsid w:val="00D90E99"/>
    <w:rsid w:val="00D9367D"/>
    <w:rsid w:val="00DA0177"/>
    <w:rsid w:val="00DB4514"/>
    <w:rsid w:val="00E24AF9"/>
    <w:rsid w:val="00E26B30"/>
    <w:rsid w:val="00E2722E"/>
    <w:rsid w:val="00E4062E"/>
    <w:rsid w:val="00E616C5"/>
    <w:rsid w:val="00E810C2"/>
    <w:rsid w:val="00ED1DF9"/>
    <w:rsid w:val="00EF714A"/>
    <w:rsid w:val="00F044D8"/>
    <w:rsid w:val="00F80C4F"/>
    <w:rsid w:val="00F9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43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313"/>
  </w:style>
  <w:style w:type="paragraph" w:styleId="Footer">
    <w:name w:val="footer"/>
    <w:basedOn w:val="Normal"/>
    <w:link w:val="FooterChar"/>
    <w:unhideWhenUsed/>
    <w:rsid w:val="005C43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313"/>
  </w:style>
  <w:style w:type="paragraph" w:styleId="BodyTextIndent2">
    <w:name w:val="Body Text Indent 2"/>
    <w:basedOn w:val="Normal"/>
    <w:link w:val="BodyTextIndent2Char"/>
    <w:rsid w:val="00EF714A"/>
    <w:pPr>
      <w:ind w:firstLine="720"/>
    </w:pPr>
    <w:rPr>
      <w:rFonts w:ascii="Times" w:eastAsia="Times" w:hAnsi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EF714A"/>
    <w:rPr>
      <w:rFonts w:ascii="Times" w:eastAsia="Times" w:hAnsi="Times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BE00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7C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CA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6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EEA9F-7CA2-4499-9862-65A855990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Oettinger, Eve</dc:creator>
  <cp:lastModifiedBy>Berbeo, Lucy</cp:lastModifiedBy>
  <cp:revision>84</cp:revision>
  <dcterms:created xsi:type="dcterms:W3CDTF">2015-11-20T23:27:00Z</dcterms:created>
  <dcterms:modified xsi:type="dcterms:W3CDTF">2016-01-08T23:01:00Z</dcterms:modified>
</cp:coreProperties>
</file>