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EDDF0E" w14:textId="77777777" w:rsidR="003F1718" w:rsidRPr="00116A0E" w:rsidRDefault="003F1718" w:rsidP="00116A0E"/>
    <w:p w14:paraId="5092F0AE" w14:textId="77777777" w:rsidR="006A498C" w:rsidRPr="00116A0E" w:rsidRDefault="006A498C" w:rsidP="00116A0E">
      <w:pPr>
        <w:rPr>
          <w:b/>
        </w:rPr>
      </w:pPr>
      <w:r w:rsidRPr="00116A0E">
        <w:rPr>
          <w:b/>
        </w:rPr>
        <w:t xml:space="preserve">Chapter 2: Defining Team Success </w:t>
      </w:r>
    </w:p>
    <w:p w14:paraId="247DF96E" w14:textId="77777777" w:rsidR="00A05AC9" w:rsidRPr="00116A0E" w:rsidRDefault="00A05AC9" w:rsidP="00116A0E">
      <w:pPr>
        <w:rPr>
          <w:b/>
        </w:rPr>
      </w:pPr>
    </w:p>
    <w:p w14:paraId="1DF251A2" w14:textId="77777777" w:rsidR="000C4100" w:rsidRPr="00116A0E" w:rsidRDefault="000C4100" w:rsidP="00116A0E">
      <w:pPr>
        <w:rPr>
          <w:b/>
        </w:rPr>
      </w:pPr>
    </w:p>
    <w:p w14:paraId="2E5D9D8C" w14:textId="77777777" w:rsidR="006A498C" w:rsidRPr="00116A0E" w:rsidRDefault="006A498C" w:rsidP="00116A0E">
      <w:pPr>
        <w:rPr>
          <w:b/>
        </w:rPr>
      </w:pPr>
      <w:r w:rsidRPr="00116A0E">
        <w:rPr>
          <w:b/>
        </w:rPr>
        <w:t xml:space="preserve">Multiple </w:t>
      </w:r>
      <w:proofErr w:type="gramStart"/>
      <w:r w:rsidRPr="00116A0E">
        <w:rPr>
          <w:b/>
        </w:rPr>
        <w:t>Choice</w:t>
      </w:r>
      <w:proofErr w:type="gramEnd"/>
    </w:p>
    <w:p w14:paraId="5871CABE" w14:textId="77777777" w:rsidR="006A498C" w:rsidRPr="00116A0E" w:rsidRDefault="006A498C" w:rsidP="00116A0E"/>
    <w:p w14:paraId="207BAE6C" w14:textId="77777777" w:rsidR="006A498C" w:rsidRPr="00116A0E" w:rsidRDefault="006A498C" w:rsidP="00116A0E">
      <w:r w:rsidRPr="00116A0E">
        <w:t>1.  The main criteria used to measure team success are:</w:t>
      </w:r>
    </w:p>
    <w:p w14:paraId="43DF1F14" w14:textId="2CB1AF8B" w:rsidR="006A498C" w:rsidRPr="00116A0E" w:rsidRDefault="00892E84" w:rsidP="00116A0E">
      <w:proofErr w:type="gramStart"/>
      <w:r w:rsidRPr="00116A0E">
        <w:t>*</w:t>
      </w:r>
      <w:r w:rsidR="006A498C" w:rsidRPr="00116A0E">
        <w:t>a.</w:t>
      </w:r>
      <w:proofErr w:type="gramEnd"/>
      <w:r w:rsidR="006A498C" w:rsidRPr="00116A0E">
        <w:t xml:space="preserve">   </w:t>
      </w:r>
      <w:proofErr w:type="gramStart"/>
      <w:r w:rsidR="006A498C" w:rsidRPr="00116A0E">
        <w:t>Task completion, social relations, and individual benefit.</w:t>
      </w:r>
      <w:proofErr w:type="gramEnd"/>
    </w:p>
    <w:p w14:paraId="61B824CB" w14:textId="77777777" w:rsidR="006A498C" w:rsidRPr="00116A0E" w:rsidRDefault="006A498C" w:rsidP="00116A0E">
      <w:r w:rsidRPr="00116A0E">
        <w:t>b.   Task speed, quality, and accuracy.</w:t>
      </w:r>
    </w:p>
    <w:p w14:paraId="70687A7A" w14:textId="1C85058B" w:rsidR="006A498C" w:rsidRPr="00116A0E" w:rsidRDefault="006A498C" w:rsidP="00116A0E">
      <w:r w:rsidRPr="00116A0E">
        <w:t xml:space="preserve">c.   Social relations, </w:t>
      </w:r>
      <w:r w:rsidR="000A3785" w:rsidRPr="00116A0E">
        <w:t>team</w:t>
      </w:r>
      <w:r w:rsidRPr="00116A0E">
        <w:t xml:space="preserve"> maintenance, and viability.</w:t>
      </w:r>
    </w:p>
    <w:p w14:paraId="732F8863" w14:textId="47691927" w:rsidR="006A498C" w:rsidRPr="00116A0E" w:rsidRDefault="006A498C" w:rsidP="00116A0E">
      <w:r w:rsidRPr="00116A0E">
        <w:t xml:space="preserve">d.   Individual success, </w:t>
      </w:r>
      <w:r w:rsidR="000A3785" w:rsidRPr="00116A0E">
        <w:t>team</w:t>
      </w:r>
      <w:r w:rsidRPr="00116A0E">
        <w:t xml:space="preserve"> success, and organizational success.</w:t>
      </w:r>
    </w:p>
    <w:p w14:paraId="019037BA" w14:textId="77777777" w:rsidR="006A498C" w:rsidRPr="00116A0E" w:rsidRDefault="006A498C" w:rsidP="00116A0E">
      <w:r w:rsidRPr="00116A0E">
        <w:t>e.   None of the above.</w:t>
      </w:r>
    </w:p>
    <w:p w14:paraId="051A319F" w14:textId="50BFDC7F" w:rsidR="004B4160" w:rsidRPr="00116A0E" w:rsidRDefault="004B4160" w:rsidP="00116A0E">
      <w:r w:rsidRPr="00116A0E">
        <w:t xml:space="preserve">Learning Objective: </w:t>
      </w:r>
      <w:r w:rsidR="007C2F9A" w:rsidRPr="00116A0E">
        <w:t>2-1</w:t>
      </w:r>
    </w:p>
    <w:p w14:paraId="58EE634C" w14:textId="6B7AE49A" w:rsidR="004B4160" w:rsidRPr="00116A0E" w:rsidRDefault="004B4160" w:rsidP="00116A0E">
      <w:r w:rsidRPr="00116A0E">
        <w:t>Cognitive Domain:</w:t>
      </w:r>
      <w:r w:rsidR="007C2F9A" w:rsidRPr="00116A0E">
        <w:t xml:space="preserve"> Knowledge</w:t>
      </w:r>
    </w:p>
    <w:p w14:paraId="4C643FD6" w14:textId="09E8C326" w:rsidR="004B4160" w:rsidRPr="00116A0E" w:rsidRDefault="004B4160" w:rsidP="00116A0E">
      <w:r w:rsidRPr="00116A0E">
        <w:t>Answer Location:</w:t>
      </w:r>
      <w:r w:rsidR="007C2F9A" w:rsidRPr="00116A0E">
        <w:t xml:space="preserve"> Nature of Team Success</w:t>
      </w:r>
      <w:r w:rsidRPr="00116A0E">
        <w:br/>
        <w:t>Question Type: MC</w:t>
      </w:r>
    </w:p>
    <w:p w14:paraId="14B6947E" w14:textId="77777777" w:rsidR="006A498C" w:rsidRPr="00116A0E" w:rsidRDefault="006A498C" w:rsidP="00116A0E"/>
    <w:p w14:paraId="3B6B68E9" w14:textId="7F77ECCE" w:rsidR="006A498C" w:rsidRPr="00116A0E" w:rsidRDefault="006A498C" w:rsidP="00116A0E">
      <w:r w:rsidRPr="00116A0E">
        <w:t xml:space="preserve">2.  Team success is more than just completing </w:t>
      </w:r>
      <w:r w:rsidR="000A68F7" w:rsidRPr="00116A0E">
        <w:t>a</w:t>
      </w:r>
      <w:r w:rsidRPr="00116A0E">
        <w:t xml:space="preserve"> task </w:t>
      </w:r>
      <w:r w:rsidR="000A68F7" w:rsidRPr="00116A0E">
        <w:t xml:space="preserve">successfully </w:t>
      </w:r>
      <w:r w:rsidRPr="00116A0E">
        <w:t>because:</w:t>
      </w:r>
    </w:p>
    <w:p w14:paraId="22A48E65" w14:textId="36C48C94" w:rsidR="006A498C" w:rsidRPr="00116A0E" w:rsidRDefault="000A68F7" w:rsidP="00116A0E">
      <w:r w:rsidRPr="00116A0E">
        <w:t>a. Most t</w:t>
      </w:r>
      <w:r w:rsidR="006A498C" w:rsidRPr="00116A0E">
        <w:t>ask</w:t>
      </w:r>
      <w:r w:rsidRPr="00116A0E">
        <w:t>s</w:t>
      </w:r>
      <w:r w:rsidR="006A498C" w:rsidRPr="00116A0E">
        <w:t xml:space="preserve"> </w:t>
      </w:r>
      <w:r w:rsidRPr="00116A0E">
        <w:t>are performed better by individuals.</w:t>
      </w:r>
    </w:p>
    <w:p w14:paraId="1DF78F76" w14:textId="49B80BE4" w:rsidR="006A498C" w:rsidRPr="00116A0E" w:rsidRDefault="000A68F7" w:rsidP="00116A0E">
      <w:r w:rsidRPr="00116A0E">
        <w:t xml:space="preserve">b. Success on team tasks </w:t>
      </w:r>
      <w:r w:rsidR="00C53F56" w:rsidRPr="00116A0E">
        <w:t xml:space="preserve">is </w:t>
      </w:r>
      <w:r w:rsidRPr="00116A0E">
        <w:t>difficult to measure</w:t>
      </w:r>
      <w:r w:rsidR="006A498C" w:rsidRPr="00116A0E">
        <w:t>.</w:t>
      </w:r>
    </w:p>
    <w:p w14:paraId="3D476262" w14:textId="4ECE2A0D" w:rsidR="006A498C" w:rsidRPr="00116A0E" w:rsidRDefault="000A68F7" w:rsidP="00116A0E">
      <w:r w:rsidRPr="00116A0E">
        <w:t xml:space="preserve">*c. </w:t>
      </w:r>
      <w:r w:rsidR="006A498C" w:rsidRPr="00116A0E">
        <w:t>Developing team skills for the future is an important part of teamwork.</w:t>
      </w:r>
    </w:p>
    <w:p w14:paraId="76960C23" w14:textId="22666F72" w:rsidR="006A498C" w:rsidRPr="00116A0E" w:rsidRDefault="000A68F7" w:rsidP="00116A0E">
      <w:r w:rsidRPr="00116A0E">
        <w:t xml:space="preserve">d. </w:t>
      </w:r>
      <w:r w:rsidR="006A498C" w:rsidRPr="00116A0E">
        <w:t xml:space="preserve">Teams are valuable </w:t>
      </w:r>
      <w:r w:rsidRPr="00116A0E">
        <w:t>when events are predictable</w:t>
      </w:r>
      <w:r w:rsidR="006A498C" w:rsidRPr="00116A0E">
        <w:t>.</w:t>
      </w:r>
    </w:p>
    <w:p w14:paraId="2229E791" w14:textId="4019D407" w:rsidR="004B4160" w:rsidRPr="00116A0E" w:rsidRDefault="004B4160" w:rsidP="00116A0E">
      <w:r w:rsidRPr="00116A0E">
        <w:t xml:space="preserve">Learning Objective: </w:t>
      </w:r>
      <w:r w:rsidR="00D97D0A" w:rsidRPr="00116A0E">
        <w:t>2-2</w:t>
      </w:r>
    </w:p>
    <w:p w14:paraId="3CA5777F" w14:textId="34ACFED6" w:rsidR="004B4160" w:rsidRPr="00116A0E" w:rsidRDefault="004B4160" w:rsidP="00116A0E">
      <w:r w:rsidRPr="00116A0E">
        <w:t>Cognitive Domain:</w:t>
      </w:r>
      <w:r w:rsidR="00D97D0A" w:rsidRPr="00116A0E">
        <w:t xml:space="preserve"> </w:t>
      </w:r>
      <w:r w:rsidR="007C7DAF" w:rsidRPr="00116A0E">
        <w:t>Comprehension</w:t>
      </w:r>
    </w:p>
    <w:p w14:paraId="32E62A77" w14:textId="1208F86A" w:rsidR="004B4160" w:rsidRPr="00116A0E" w:rsidRDefault="004B4160" w:rsidP="00116A0E">
      <w:r w:rsidRPr="00116A0E">
        <w:t>Answer Location:</w:t>
      </w:r>
      <w:r w:rsidR="00D97D0A" w:rsidRPr="00116A0E">
        <w:t xml:space="preserve"> Completing the Task</w:t>
      </w:r>
      <w:r w:rsidRPr="00116A0E">
        <w:br/>
        <w:t>Question Type: MC</w:t>
      </w:r>
    </w:p>
    <w:p w14:paraId="78A529AC" w14:textId="77777777" w:rsidR="006A498C" w:rsidRPr="00116A0E" w:rsidRDefault="006A498C" w:rsidP="00116A0E"/>
    <w:p w14:paraId="733CA5B1" w14:textId="65DEBA61" w:rsidR="006A498C" w:rsidRPr="00116A0E" w:rsidRDefault="006A498C" w:rsidP="00116A0E">
      <w:r w:rsidRPr="00116A0E">
        <w:t xml:space="preserve">3.  Successful teams contain members who have all of the following characteristics </w:t>
      </w:r>
      <w:r w:rsidR="00AD2C30" w:rsidRPr="00116A0E">
        <w:t>except</w:t>
      </w:r>
      <w:r w:rsidRPr="00116A0E">
        <w:t>:</w:t>
      </w:r>
    </w:p>
    <w:p w14:paraId="78AD5B07" w14:textId="725E0DF2" w:rsidR="006A498C" w:rsidRPr="00116A0E" w:rsidRDefault="00B0744E" w:rsidP="00116A0E">
      <w:r w:rsidRPr="00116A0E">
        <w:t xml:space="preserve">a. </w:t>
      </w:r>
      <w:r w:rsidR="006A498C" w:rsidRPr="00116A0E">
        <w:t xml:space="preserve">The skills, </w:t>
      </w:r>
      <w:r w:rsidR="007E78E9" w:rsidRPr="00116A0E">
        <w:t xml:space="preserve">knowledge, and ability that match </w:t>
      </w:r>
      <w:r w:rsidR="006A498C" w:rsidRPr="00116A0E">
        <w:t>the task</w:t>
      </w:r>
      <w:r w:rsidR="007E78E9" w:rsidRPr="00116A0E">
        <w:t xml:space="preserve"> requirements</w:t>
      </w:r>
    </w:p>
    <w:p w14:paraId="2D8A12C1" w14:textId="1D4A03B6" w:rsidR="006A498C" w:rsidRPr="00116A0E" w:rsidRDefault="00B0744E" w:rsidP="00116A0E">
      <w:r w:rsidRPr="00116A0E">
        <w:t xml:space="preserve">b. </w:t>
      </w:r>
      <w:r w:rsidR="007E78E9" w:rsidRPr="00116A0E">
        <w:t>Social skills to operate effectively</w:t>
      </w:r>
    </w:p>
    <w:p w14:paraId="24FE4FA8" w14:textId="3B7D2E44" w:rsidR="006A498C" w:rsidRPr="00116A0E" w:rsidRDefault="00B0744E" w:rsidP="00116A0E">
      <w:r w:rsidRPr="00116A0E">
        <w:t xml:space="preserve">c. </w:t>
      </w:r>
      <w:r w:rsidR="007E78E9" w:rsidRPr="00116A0E">
        <w:t>Conscientiousness and extraversion</w:t>
      </w:r>
    </w:p>
    <w:p w14:paraId="4B4295D4" w14:textId="4C64B5AD" w:rsidR="006A498C" w:rsidRPr="00116A0E" w:rsidRDefault="00B0744E" w:rsidP="00116A0E">
      <w:r w:rsidRPr="00116A0E">
        <w:t xml:space="preserve">*d. </w:t>
      </w:r>
      <w:r w:rsidR="006A498C" w:rsidRPr="00116A0E">
        <w:t>Similar social and education backgrounds to support good communication</w:t>
      </w:r>
    </w:p>
    <w:p w14:paraId="17C19A0D" w14:textId="5DAB7C97" w:rsidR="004B4160" w:rsidRPr="00116A0E" w:rsidRDefault="004B4160" w:rsidP="00116A0E">
      <w:r w:rsidRPr="00116A0E">
        <w:t xml:space="preserve">Learning Objective: </w:t>
      </w:r>
      <w:r w:rsidR="007E78E9" w:rsidRPr="00116A0E">
        <w:t>2-3</w:t>
      </w:r>
    </w:p>
    <w:p w14:paraId="793F9B6B" w14:textId="58820FE2" w:rsidR="004B4160" w:rsidRPr="00116A0E" w:rsidRDefault="004B4160" w:rsidP="00116A0E">
      <w:r w:rsidRPr="00116A0E">
        <w:t>Cognitive Domain:</w:t>
      </w:r>
      <w:r w:rsidR="007E78E9" w:rsidRPr="00116A0E">
        <w:t xml:space="preserve"> Analysis</w:t>
      </w:r>
    </w:p>
    <w:p w14:paraId="183A48A4" w14:textId="2EF718E0" w:rsidR="004B4160" w:rsidRPr="00116A0E" w:rsidRDefault="004B4160" w:rsidP="00116A0E">
      <w:r w:rsidRPr="00116A0E">
        <w:t>Answer Location:</w:t>
      </w:r>
      <w:r w:rsidR="007E78E9" w:rsidRPr="00116A0E">
        <w:t xml:space="preserve"> Team Composition</w:t>
      </w:r>
      <w:r w:rsidRPr="00116A0E">
        <w:br/>
        <w:t>Question Type: MC</w:t>
      </w:r>
    </w:p>
    <w:p w14:paraId="6165C19D" w14:textId="77777777" w:rsidR="004B4160" w:rsidRPr="00116A0E" w:rsidRDefault="004B4160" w:rsidP="00116A0E"/>
    <w:p w14:paraId="39807651" w14:textId="28110A8F" w:rsidR="0055072A" w:rsidRPr="00116A0E" w:rsidRDefault="0055072A" w:rsidP="00116A0E">
      <w:r w:rsidRPr="00116A0E">
        <w:t>4.  Conscientious team members are good to have because they are:</w:t>
      </w:r>
    </w:p>
    <w:p w14:paraId="1047CB3C" w14:textId="4E9A98EB" w:rsidR="0055072A" w:rsidRPr="00116A0E" w:rsidRDefault="0055072A" w:rsidP="00116A0E">
      <w:r w:rsidRPr="00116A0E">
        <w:t>a. Social and communicative</w:t>
      </w:r>
    </w:p>
    <w:p w14:paraId="2D4C6D0D" w14:textId="1BE95EDE" w:rsidR="0055072A" w:rsidRPr="00116A0E" w:rsidRDefault="0055072A" w:rsidP="00116A0E">
      <w:r w:rsidRPr="00116A0E">
        <w:t>*b. Task and goal-focused</w:t>
      </w:r>
    </w:p>
    <w:p w14:paraId="680064A9" w14:textId="62E928E9" w:rsidR="0055072A" w:rsidRPr="00116A0E" w:rsidRDefault="0055072A" w:rsidP="00116A0E">
      <w:r w:rsidRPr="00116A0E">
        <w:t>c. Better at avoiding conflicts</w:t>
      </w:r>
    </w:p>
    <w:p w14:paraId="72229889" w14:textId="3B966441" w:rsidR="0055072A" w:rsidRPr="00116A0E" w:rsidRDefault="0055072A" w:rsidP="00116A0E">
      <w:proofErr w:type="gramStart"/>
      <w:r w:rsidRPr="00116A0E">
        <w:t>d</w:t>
      </w:r>
      <w:proofErr w:type="gramEnd"/>
      <w:r w:rsidRPr="00116A0E">
        <w:t xml:space="preserve">. Able to </w:t>
      </w:r>
      <w:r w:rsidR="00AD2C30" w:rsidRPr="00116A0E">
        <w:t xml:space="preserve">handle </w:t>
      </w:r>
      <w:r w:rsidRPr="00116A0E">
        <w:t>stress</w:t>
      </w:r>
    </w:p>
    <w:p w14:paraId="3442A440" w14:textId="77777777" w:rsidR="0055072A" w:rsidRPr="00116A0E" w:rsidRDefault="0055072A" w:rsidP="00116A0E">
      <w:r w:rsidRPr="00116A0E">
        <w:t>Learning Objective: 2-3</w:t>
      </w:r>
    </w:p>
    <w:p w14:paraId="7BA3F50D" w14:textId="340B9D51" w:rsidR="0055072A" w:rsidRPr="00116A0E" w:rsidRDefault="0055072A" w:rsidP="00116A0E">
      <w:r w:rsidRPr="00116A0E">
        <w:t>Cognitive Domain: Comprehension</w:t>
      </w:r>
    </w:p>
    <w:p w14:paraId="5BFCF0B4" w14:textId="77777777" w:rsidR="0055072A" w:rsidRPr="00116A0E" w:rsidRDefault="0055072A" w:rsidP="00116A0E">
      <w:r w:rsidRPr="00116A0E">
        <w:t>Answer Location: Team Composition</w:t>
      </w:r>
      <w:r w:rsidRPr="00116A0E">
        <w:br/>
        <w:t>Question Type: MC</w:t>
      </w:r>
    </w:p>
    <w:p w14:paraId="1BC040BE" w14:textId="77777777" w:rsidR="0055072A" w:rsidRPr="00116A0E" w:rsidRDefault="0055072A" w:rsidP="00116A0E"/>
    <w:p w14:paraId="46ACB54E" w14:textId="66A35A11" w:rsidR="008C6DF2" w:rsidRPr="00116A0E" w:rsidRDefault="002D2627" w:rsidP="00116A0E">
      <w:r w:rsidRPr="00116A0E">
        <w:t>5</w:t>
      </w:r>
      <w:r w:rsidR="008C6DF2" w:rsidRPr="00116A0E">
        <w:t>.  When replacing a few team members, selection is often based upon:</w:t>
      </w:r>
    </w:p>
    <w:p w14:paraId="6AB45DAE" w14:textId="1390EF6D" w:rsidR="008C6DF2" w:rsidRPr="00116A0E" w:rsidRDefault="008C6DF2" w:rsidP="00116A0E">
      <w:r w:rsidRPr="00116A0E">
        <w:t>*a. Needed task skills</w:t>
      </w:r>
    </w:p>
    <w:p w14:paraId="247ACF14" w14:textId="3A3DEBF5" w:rsidR="008C6DF2" w:rsidRPr="00116A0E" w:rsidRDefault="008C6DF2" w:rsidP="00116A0E">
      <w:proofErr w:type="gramStart"/>
      <w:r w:rsidRPr="00116A0E">
        <w:t>b.  Personality</w:t>
      </w:r>
      <w:proofErr w:type="gramEnd"/>
      <w:r w:rsidRPr="00116A0E">
        <w:t xml:space="preserve"> of the team</w:t>
      </w:r>
    </w:p>
    <w:p w14:paraId="1666F734" w14:textId="7491FB27" w:rsidR="008C6DF2" w:rsidRPr="00116A0E" w:rsidRDefault="008C6DF2" w:rsidP="00116A0E">
      <w:r w:rsidRPr="00116A0E">
        <w:t>c. Preferences of the leader</w:t>
      </w:r>
    </w:p>
    <w:p w14:paraId="07263D91" w14:textId="1F5D0F9D" w:rsidR="008C6DF2" w:rsidRPr="00116A0E" w:rsidRDefault="008C6DF2" w:rsidP="00116A0E">
      <w:r w:rsidRPr="00116A0E">
        <w:t>d. Ensuring homogeneity of the current team</w:t>
      </w:r>
    </w:p>
    <w:p w14:paraId="61149594" w14:textId="77777777" w:rsidR="008C6DF2" w:rsidRPr="00116A0E" w:rsidRDefault="008C6DF2" w:rsidP="00116A0E">
      <w:r w:rsidRPr="00116A0E">
        <w:t>Learning Objective: 2-3</w:t>
      </w:r>
    </w:p>
    <w:p w14:paraId="6DBB278E" w14:textId="64275B91" w:rsidR="008C6DF2" w:rsidRPr="00116A0E" w:rsidRDefault="008C6DF2" w:rsidP="00116A0E">
      <w:r w:rsidRPr="00116A0E">
        <w:t>Cognitive Domain: Analysis</w:t>
      </w:r>
    </w:p>
    <w:p w14:paraId="3FE955CB" w14:textId="77777777" w:rsidR="008C6DF2" w:rsidRPr="00116A0E" w:rsidRDefault="008C6DF2" w:rsidP="00116A0E">
      <w:r w:rsidRPr="00116A0E">
        <w:t>Answer Location: Team Composition</w:t>
      </w:r>
      <w:r w:rsidRPr="00116A0E">
        <w:br/>
        <w:t>Question Type: MC</w:t>
      </w:r>
    </w:p>
    <w:p w14:paraId="06862A8F" w14:textId="77777777" w:rsidR="006A498C" w:rsidRPr="00116A0E" w:rsidRDefault="006A498C" w:rsidP="00116A0E"/>
    <w:p w14:paraId="641B636C" w14:textId="10BC0943" w:rsidR="006A498C" w:rsidRPr="00116A0E" w:rsidRDefault="002D2627" w:rsidP="00116A0E">
      <w:r w:rsidRPr="00116A0E">
        <w:t>6</w:t>
      </w:r>
      <w:r w:rsidR="006A498C" w:rsidRPr="00116A0E">
        <w:t xml:space="preserve">.  </w:t>
      </w:r>
      <w:r w:rsidR="000A3785" w:rsidRPr="00116A0E">
        <w:t>Team</w:t>
      </w:r>
      <w:r w:rsidR="006A498C" w:rsidRPr="00116A0E">
        <w:t>s are typically better than the sum of individual efforts for tasks that:</w:t>
      </w:r>
    </w:p>
    <w:p w14:paraId="09C21E46" w14:textId="502CCB08" w:rsidR="006A498C" w:rsidRPr="00116A0E" w:rsidRDefault="00FA68CE" w:rsidP="00116A0E">
      <w:r w:rsidRPr="00116A0E">
        <w:t xml:space="preserve">a. </w:t>
      </w:r>
      <w:r w:rsidR="006A498C" w:rsidRPr="00116A0E">
        <w:t>Are easily divisible</w:t>
      </w:r>
    </w:p>
    <w:p w14:paraId="77101674" w14:textId="6175D94E" w:rsidR="006A498C" w:rsidRPr="00116A0E" w:rsidRDefault="00FA68CE" w:rsidP="00116A0E">
      <w:r w:rsidRPr="00116A0E">
        <w:t xml:space="preserve">b. </w:t>
      </w:r>
      <w:r w:rsidR="006A498C" w:rsidRPr="00116A0E">
        <w:t>Focus on maximizing output</w:t>
      </w:r>
    </w:p>
    <w:p w14:paraId="3F3A54BB" w14:textId="011E78A8" w:rsidR="006A498C" w:rsidRPr="00116A0E" w:rsidRDefault="00FA68CE" w:rsidP="00116A0E">
      <w:r w:rsidRPr="00116A0E">
        <w:t xml:space="preserve">c. </w:t>
      </w:r>
      <w:r w:rsidR="006A498C" w:rsidRPr="00116A0E">
        <w:t>Consist of additive efforts</w:t>
      </w:r>
    </w:p>
    <w:p w14:paraId="3BD155B0" w14:textId="0907670D" w:rsidR="006A498C" w:rsidRPr="00116A0E" w:rsidRDefault="00FA68CE" w:rsidP="00116A0E">
      <w:r w:rsidRPr="00116A0E">
        <w:t xml:space="preserve">*d. </w:t>
      </w:r>
      <w:r w:rsidR="00996160" w:rsidRPr="00116A0E">
        <w:t>Generate a solution</w:t>
      </w:r>
      <w:r w:rsidR="00E65EC6" w:rsidRPr="00116A0E">
        <w:t xml:space="preserve"> representative of the team’s product</w:t>
      </w:r>
    </w:p>
    <w:p w14:paraId="04A27F68" w14:textId="3D6AF354" w:rsidR="004B4160" w:rsidRPr="00116A0E" w:rsidRDefault="004B4160" w:rsidP="00116A0E">
      <w:r w:rsidRPr="00116A0E">
        <w:t xml:space="preserve">Learning Objective: </w:t>
      </w:r>
      <w:r w:rsidR="00996160" w:rsidRPr="00116A0E">
        <w:t>2-4</w:t>
      </w:r>
    </w:p>
    <w:p w14:paraId="68FE7300" w14:textId="4B05A6A5" w:rsidR="004B4160" w:rsidRPr="00116A0E" w:rsidRDefault="004B4160" w:rsidP="00116A0E">
      <w:r w:rsidRPr="00116A0E">
        <w:t>Cognitive Domain:</w:t>
      </w:r>
      <w:r w:rsidR="00996160" w:rsidRPr="00116A0E">
        <w:t xml:space="preserve"> Analysis</w:t>
      </w:r>
    </w:p>
    <w:p w14:paraId="048EA603" w14:textId="7A3E74B4" w:rsidR="004B4160" w:rsidRPr="00116A0E" w:rsidRDefault="004B4160" w:rsidP="00116A0E">
      <w:r w:rsidRPr="00116A0E">
        <w:t>Answer Location:</w:t>
      </w:r>
      <w:r w:rsidR="00996160" w:rsidRPr="00116A0E">
        <w:t xml:space="preserve"> Characteristics of the Task</w:t>
      </w:r>
      <w:r w:rsidRPr="00116A0E">
        <w:br/>
        <w:t>Question Type: MC</w:t>
      </w:r>
    </w:p>
    <w:p w14:paraId="36E94DE4" w14:textId="77777777" w:rsidR="006A498C" w:rsidRPr="00116A0E" w:rsidRDefault="006A498C" w:rsidP="00116A0E"/>
    <w:p w14:paraId="2F5DF859" w14:textId="151F1FC2" w:rsidR="006A498C" w:rsidRPr="00116A0E" w:rsidRDefault="002D2627" w:rsidP="00116A0E">
      <w:r w:rsidRPr="00116A0E">
        <w:t>7</w:t>
      </w:r>
      <w:r w:rsidR="006A498C" w:rsidRPr="00116A0E">
        <w:t xml:space="preserve">.  </w:t>
      </w:r>
      <w:r w:rsidR="00B167A2" w:rsidRPr="00116A0E">
        <w:t>What do supportive organizational cultures encourage that enhance team success</w:t>
      </w:r>
      <w:r w:rsidR="006A498C" w:rsidRPr="00116A0E">
        <w:t>?</w:t>
      </w:r>
    </w:p>
    <w:p w14:paraId="430D43FA" w14:textId="7C092307" w:rsidR="006A498C" w:rsidRPr="00116A0E" w:rsidRDefault="001C60D1" w:rsidP="00116A0E">
      <w:r w:rsidRPr="00116A0E">
        <w:t xml:space="preserve">a. </w:t>
      </w:r>
      <w:r w:rsidR="00B167A2" w:rsidRPr="00116A0E">
        <w:t>Individual-based evaluation and rewards</w:t>
      </w:r>
    </w:p>
    <w:p w14:paraId="6EF598E5" w14:textId="0591CFED" w:rsidR="006A498C" w:rsidRPr="00116A0E" w:rsidRDefault="001C60D1" w:rsidP="00116A0E">
      <w:r w:rsidRPr="00116A0E">
        <w:t xml:space="preserve">*b. </w:t>
      </w:r>
      <w:r w:rsidR="00B167A2" w:rsidRPr="00116A0E">
        <w:t>Open communication and collaborative effort</w:t>
      </w:r>
    </w:p>
    <w:p w14:paraId="5EF7898B" w14:textId="45E26315" w:rsidR="006A498C" w:rsidRPr="00116A0E" w:rsidRDefault="001C60D1" w:rsidP="00116A0E">
      <w:r w:rsidRPr="00116A0E">
        <w:t xml:space="preserve">c. </w:t>
      </w:r>
      <w:r w:rsidR="00B167A2" w:rsidRPr="00116A0E">
        <w:t>Homogeneity in thinking and idea generation</w:t>
      </w:r>
    </w:p>
    <w:p w14:paraId="5964792E" w14:textId="18FFE802" w:rsidR="006A498C" w:rsidRPr="00116A0E" w:rsidRDefault="001C60D1" w:rsidP="00116A0E">
      <w:r w:rsidRPr="00116A0E">
        <w:t xml:space="preserve">d. </w:t>
      </w:r>
      <w:r w:rsidR="00B167A2" w:rsidRPr="00116A0E">
        <w:t>Authoritarian leadership</w:t>
      </w:r>
    </w:p>
    <w:p w14:paraId="5A1D163D" w14:textId="616CC7C3" w:rsidR="004B4160" w:rsidRPr="00116A0E" w:rsidRDefault="004B4160" w:rsidP="00116A0E">
      <w:r w:rsidRPr="00116A0E">
        <w:t xml:space="preserve">Learning Objective: </w:t>
      </w:r>
      <w:r w:rsidR="002D2627" w:rsidRPr="00116A0E">
        <w:t>2-5</w:t>
      </w:r>
    </w:p>
    <w:p w14:paraId="28EB097D" w14:textId="1CE6B382" w:rsidR="004B4160" w:rsidRPr="00116A0E" w:rsidRDefault="004B4160" w:rsidP="00116A0E">
      <w:r w:rsidRPr="00116A0E">
        <w:t>Cognitive Domain:</w:t>
      </w:r>
      <w:r w:rsidR="00B167A2" w:rsidRPr="00116A0E">
        <w:t xml:space="preserve"> Analysis</w:t>
      </w:r>
    </w:p>
    <w:p w14:paraId="6FB7985D" w14:textId="77777777" w:rsidR="00E22834" w:rsidRPr="00116A0E" w:rsidRDefault="004B4160" w:rsidP="00116A0E">
      <w:r w:rsidRPr="00116A0E">
        <w:t>Answer Location:</w:t>
      </w:r>
      <w:r w:rsidR="002D2627" w:rsidRPr="00116A0E">
        <w:t xml:space="preserve"> </w:t>
      </w:r>
      <w:r w:rsidR="00E22834" w:rsidRPr="00116A0E">
        <w:t>Organizational Context</w:t>
      </w:r>
    </w:p>
    <w:p w14:paraId="5BD7C664" w14:textId="715D2117" w:rsidR="004B4160" w:rsidRPr="00116A0E" w:rsidRDefault="004B4160" w:rsidP="00116A0E">
      <w:r w:rsidRPr="00116A0E">
        <w:t>Question Type: MC</w:t>
      </w:r>
    </w:p>
    <w:p w14:paraId="0377DCDF" w14:textId="77777777" w:rsidR="006A498C" w:rsidRPr="00116A0E" w:rsidRDefault="006A498C" w:rsidP="00116A0E"/>
    <w:p w14:paraId="28611C2C" w14:textId="023F002B" w:rsidR="006A498C" w:rsidRPr="00116A0E" w:rsidRDefault="00FB4363" w:rsidP="00116A0E">
      <w:r w:rsidRPr="00116A0E">
        <w:t>8</w:t>
      </w:r>
      <w:r w:rsidR="006A498C" w:rsidRPr="00116A0E">
        <w:t>.  What is the relationship between team success and organizational context?</w:t>
      </w:r>
    </w:p>
    <w:p w14:paraId="30829090" w14:textId="0E780D2D" w:rsidR="006A498C" w:rsidRPr="00116A0E" w:rsidRDefault="00C4520A" w:rsidP="00116A0E">
      <w:r w:rsidRPr="00116A0E">
        <w:t xml:space="preserve">a. </w:t>
      </w:r>
      <w:r w:rsidR="006A498C" w:rsidRPr="00116A0E">
        <w:t>Successful teams change the organization and create their own context.</w:t>
      </w:r>
    </w:p>
    <w:p w14:paraId="1BF0B038" w14:textId="2E9E2D5F" w:rsidR="006A498C" w:rsidRPr="00116A0E" w:rsidRDefault="00C4520A" w:rsidP="00116A0E">
      <w:r w:rsidRPr="00116A0E">
        <w:t xml:space="preserve">b. </w:t>
      </w:r>
      <w:r w:rsidR="006A498C" w:rsidRPr="00116A0E">
        <w:t>Organizational context is not one of the main determinants of team success.</w:t>
      </w:r>
    </w:p>
    <w:p w14:paraId="7BA507E4" w14:textId="6985D01F" w:rsidR="006A498C" w:rsidRPr="00116A0E" w:rsidRDefault="00C4520A" w:rsidP="00116A0E">
      <w:proofErr w:type="gramStart"/>
      <w:r w:rsidRPr="00116A0E">
        <w:t>*c.</w:t>
      </w:r>
      <w:proofErr w:type="gramEnd"/>
      <w:r w:rsidRPr="00116A0E">
        <w:t xml:space="preserve"> </w:t>
      </w:r>
      <w:r w:rsidR="006A498C" w:rsidRPr="00116A0E">
        <w:t>The organization’s feedback and reward system is an important part of a team’s organizational context.</w:t>
      </w:r>
    </w:p>
    <w:p w14:paraId="052CB4D6" w14:textId="6D6903D2" w:rsidR="006A498C" w:rsidRPr="00116A0E" w:rsidRDefault="00C4520A" w:rsidP="00116A0E">
      <w:r w:rsidRPr="00116A0E">
        <w:t xml:space="preserve">d. </w:t>
      </w:r>
      <w:r w:rsidR="006A498C" w:rsidRPr="00116A0E">
        <w:t>Supportive organizational cultures promote open communication and give power and responsibility to the manager.</w:t>
      </w:r>
    </w:p>
    <w:p w14:paraId="7A21BF37" w14:textId="77777777" w:rsidR="00FB4363" w:rsidRPr="00116A0E" w:rsidRDefault="00FB4363" w:rsidP="00116A0E">
      <w:r w:rsidRPr="00116A0E">
        <w:t>Learning Objective: 2-5</w:t>
      </w:r>
    </w:p>
    <w:p w14:paraId="7BB19DBC" w14:textId="605E8DAA" w:rsidR="00FB4363" w:rsidRPr="00116A0E" w:rsidRDefault="00FB4363" w:rsidP="00116A0E">
      <w:r w:rsidRPr="00116A0E">
        <w:t xml:space="preserve">Cognitive Domain: </w:t>
      </w:r>
      <w:r w:rsidR="00C4520A" w:rsidRPr="00116A0E">
        <w:t>Comprehension</w:t>
      </w:r>
    </w:p>
    <w:p w14:paraId="67FD1FC5" w14:textId="77777777" w:rsidR="00FB4363" w:rsidRPr="00116A0E" w:rsidRDefault="00FB4363" w:rsidP="00116A0E">
      <w:r w:rsidRPr="00116A0E">
        <w:t>Answer Location: Organizational Context</w:t>
      </w:r>
    </w:p>
    <w:p w14:paraId="74B8A6C0" w14:textId="77777777" w:rsidR="00FB4363" w:rsidRPr="00116A0E" w:rsidRDefault="00FB4363" w:rsidP="00116A0E">
      <w:r w:rsidRPr="00116A0E">
        <w:t>Question Type: MC</w:t>
      </w:r>
    </w:p>
    <w:p w14:paraId="7BE7A2C6" w14:textId="77777777" w:rsidR="006A498C" w:rsidRPr="00116A0E" w:rsidRDefault="006A498C" w:rsidP="00116A0E"/>
    <w:p w14:paraId="005C7068" w14:textId="1D1CB0B3" w:rsidR="006A498C" w:rsidRPr="00116A0E" w:rsidRDefault="006B648E" w:rsidP="00116A0E">
      <w:r w:rsidRPr="00116A0E">
        <w:t>9</w:t>
      </w:r>
      <w:r w:rsidR="006A498C" w:rsidRPr="00116A0E">
        <w:t xml:space="preserve">.  </w:t>
      </w:r>
      <w:r w:rsidRPr="00116A0E">
        <w:t>All of the below are</w:t>
      </w:r>
      <w:r w:rsidR="006A498C" w:rsidRPr="00116A0E">
        <w:t xml:space="preserve"> characteristics of successful work teams </w:t>
      </w:r>
      <w:r w:rsidRPr="00116A0E">
        <w:t>except:</w:t>
      </w:r>
    </w:p>
    <w:p w14:paraId="7550FD9A" w14:textId="2C74643A" w:rsidR="006A498C" w:rsidRPr="00116A0E" w:rsidRDefault="006A498C" w:rsidP="00116A0E">
      <w:r w:rsidRPr="00116A0E">
        <w:t xml:space="preserve">a.   Clear </w:t>
      </w:r>
      <w:r w:rsidR="006B648E" w:rsidRPr="00116A0E">
        <w:t>direction and</w:t>
      </w:r>
      <w:r w:rsidRPr="00116A0E">
        <w:t xml:space="preserve"> goals</w:t>
      </w:r>
    </w:p>
    <w:p w14:paraId="3F1DE326" w14:textId="0835D433" w:rsidR="006A498C" w:rsidRPr="00116A0E" w:rsidRDefault="006A498C" w:rsidP="00116A0E">
      <w:r w:rsidRPr="00116A0E">
        <w:t xml:space="preserve">b.   </w:t>
      </w:r>
      <w:r w:rsidR="006B648E" w:rsidRPr="00116A0E">
        <w:t>Good leadership</w:t>
      </w:r>
    </w:p>
    <w:p w14:paraId="78A007BC" w14:textId="141A54D0" w:rsidR="006A498C" w:rsidRPr="00116A0E" w:rsidRDefault="006A498C" w:rsidP="00116A0E">
      <w:r w:rsidRPr="00116A0E">
        <w:lastRenderedPageBreak/>
        <w:t xml:space="preserve">c.   </w:t>
      </w:r>
      <w:r w:rsidR="006B648E" w:rsidRPr="00116A0E">
        <w:t>Supportive organizational environment</w:t>
      </w:r>
    </w:p>
    <w:p w14:paraId="2E55BCD2" w14:textId="51347073" w:rsidR="006A498C" w:rsidRPr="00116A0E" w:rsidRDefault="006B648E" w:rsidP="00116A0E">
      <w:proofErr w:type="gramStart"/>
      <w:r w:rsidRPr="00116A0E">
        <w:t>*</w:t>
      </w:r>
      <w:r w:rsidR="006A498C" w:rsidRPr="00116A0E">
        <w:t>d.</w:t>
      </w:r>
      <w:proofErr w:type="gramEnd"/>
      <w:r w:rsidR="006A498C" w:rsidRPr="00116A0E">
        <w:t xml:space="preserve">   Tasks that are </w:t>
      </w:r>
      <w:r w:rsidRPr="00116A0E">
        <w:t>easy and require little interdependence</w:t>
      </w:r>
    </w:p>
    <w:p w14:paraId="1A17D9AA" w14:textId="729F9BC6" w:rsidR="004B4160" w:rsidRPr="00116A0E" w:rsidRDefault="004B4160" w:rsidP="00116A0E">
      <w:r w:rsidRPr="00116A0E">
        <w:t xml:space="preserve">Learning Objective: </w:t>
      </w:r>
      <w:r w:rsidR="006B648E" w:rsidRPr="00116A0E">
        <w:t>2-6</w:t>
      </w:r>
    </w:p>
    <w:p w14:paraId="20061737" w14:textId="16F3A581" w:rsidR="004B4160" w:rsidRPr="00116A0E" w:rsidRDefault="004B4160" w:rsidP="00116A0E">
      <w:r w:rsidRPr="00116A0E">
        <w:t>Cognitive Domain:</w:t>
      </w:r>
      <w:r w:rsidR="006B648E" w:rsidRPr="00116A0E">
        <w:t xml:space="preserve"> Knowledge</w:t>
      </w:r>
    </w:p>
    <w:p w14:paraId="24B56542" w14:textId="1C21160A" w:rsidR="004B4160" w:rsidRPr="00116A0E" w:rsidRDefault="004B4160" w:rsidP="00116A0E">
      <w:r w:rsidRPr="00116A0E">
        <w:t>Answer Location:</w:t>
      </w:r>
      <w:r w:rsidR="006B648E" w:rsidRPr="00116A0E">
        <w:t xml:space="preserve"> Characteristics of Successful Teams</w:t>
      </w:r>
      <w:r w:rsidRPr="00116A0E">
        <w:br/>
        <w:t>Question Type: MC</w:t>
      </w:r>
    </w:p>
    <w:p w14:paraId="7DA83E59" w14:textId="77777777" w:rsidR="00A83E36" w:rsidRPr="00116A0E" w:rsidRDefault="00A83E36" w:rsidP="00116A0E"/>
    <w:p w14:paraId="3A6CE347" w14:textId="203F00F7" w:rsidR="000E7F91" w:rsidRPr="00116A0E" w:rsidRDefault="00914667" w:rsidP="00116A0E">
      <w:r w:rsidRPr="00116A0E">
        <w:t>10</w:t>
      </w:r>
      <w:r w:rsidR="009028AF" w:rsidRPr="00116A0E">
        <w:t xml:space="preserve">.  </w:t>
      </w:r>
      <w:r w:rsidR="00036B18" w:rsidRPr="00116A0E">
        <w:t>Which of the below</w:t>
      </w:r>
      <w:r w:rsidR="007D7B16" w:rsidRPr="00116A0E">
        <w:t xml:space="preserve"> factors</w:t>
      </w:r>
      <w:r w:rsidR="00036B18" w:rsidRPr="00116A0E">
        <w:t xml:space="preserve"> is not</w:t>
      </w:r>
      <w:r w:rsidR="007D7B16" w:rsidRPr="00116A0E">
        <w:t xml:space="preserve"> related to success in factory production and engineering research and development teams</w:t>
      </w:r>
      <w:r w:rsidR="009028AF" w:rsidRPr="00116A0E">
        <w:t>?</w:t>
      </w:r>
    </w:p>
    <w:p w14:paraId="7E57F9E0" w14:textId="1A28A8E4" w:rsidR="009028AF" w:rsidRPr="00116A0E" w:rsidRDefault="00036B18" w:rsidP="00116A0E">
      <w:r w:rsidRPr="00116A0E">
        <w:t>*a. External time pressure and deadlines</w:t>
      </w:r>
    </w:p>
    <w:p w14:paraId="0CD70982" w14:textId="77777777" w:rsidR="00036B18" w:rsidRPr="00116A0E" w:rsidRDefault="00036B18" w:rsidP="00116A0E">
      <w:r w:rsidRPr="00116A0E">
        <w:t xml:space="preserve">b. Fair and objective evaluation and reward system </w:t>
      </w:r>
    </w:p>
    <w:p w14:paraId="4E9E2E6A" w14:textId="2E14BC68" w:rsidR="009028AF" w:rsidRPr="00116A0E" w:rsidRDefault="00036B18" w:rsidP="00116A0E">
      <w:r w:rsidRPr="00116A0E">
        <w:t>c. Clear direction and goals on challenging tasks</w:t>
      </w:r>
    </w:p>
    <w:p w14:paraId="256780F6" w14:textId="6BAAEF97" w:rsidR="009028AF" w:rsidRPr="00116A0E" w:rsidRDefault="00036B18" w:rsidP="00116A0E">
      <w:r w:rsidRPr="00116A0E">
        <w:t>d. Good social relations</w:t>
      </w:r>
    </w:p>
    <w:p w14:paraId="0B467B37" w14:textId="77777777" w:rsidR="00914667" w:rsidRPr="00116A0E" w:rsidRDefault="00914667" w:rsidP="00116A0E">
      <w:r w:rsidRPr="00116A0E">
        <w:t>Learning Objective: 2-6</w:t>
      </w:r>
    </w:p>
    <w:p w14:paraId="29F1936C" w14:textId="383A6F20" w:rsidR="00914667" w:rsidRPr="00116A0E" w:rsidRDefault="00914667" w:rsidP="00116A0E">
      <w:r w:rsidRPr="00116A0E">
        <w:t xml:space="preserve">Cognitive Domain: </w:t>
      </w:r>
      <w:r w:rsidR="008B42B2" w:rsidRPr="00116A0E">
        <w:t>Knowledge</w:t>
      </w:r>
    </w:p>
    <w:p w14:paraId="33B150AE" w14:textId="77777777" w:rsidR="00914667" w:rsidRPr="00116A0E" w:rsidRDefault="00914667" w:rsidP="00116A0E">
      <w:r w:rsidRPr="00116A0E">
        <w:t>Answer Location: Characteristics of Successful Teams</w:t>
      </w:r>
      <w:r w:rsidRPr="00116A0E">
        <w:br/>
        <w:t>Question Type: MC</w:t>
      </w:r>
    </w:p>
    <w:p w14:paraId="2082B26F" w14:textId="77777777" w:rsidR="009028AF" w:rsidRPr="00116A0E" w:rsidRDefault="009028AF" w:rsidP="00116A0E"/>
    <w:p w14:paraId="510416E1" w14:textId="3C852C59" w:rsidR="009028AF" w:rsidRPr="00116A0E" w:rsidRDefault="00C170AC" w:rsidP="00116A0E">
      <w:r w:rsidRPr="00116A0E">
        <w:t>11</w:t>
      </w:r>
      <w:r w:rsidR="009028AF" w:rsidRPr="00116A0E">
        <w:t xml:space="preserve">.  </w:t>
      </w:r>
      <w:r w:rsidR="00CF1B00" w:rsidRPr="00116A0E">
        <w:t>Which of the following is NOT a necessary condition for a team to succeed?</w:t>
      </w:r>
    </w:p>
    <w:p w14:paraId="24EE8550" w14:textId="7F78DC62" w:rsidR="00CF1B00" w:rsidRPr="00116A0E" w:rsidRDefault="00A01BEA" w:rsidP="00116A0E">
      <w:r w:rsidRPr="00116A0E">
        <w:t xml:space="preserve">a. </w:t>
      </w:r>
      <w:r w:rsidR="00CF1B00" w:rsidRPr="00116A0E">
        <w:t>Task is suitable for teamwork</w:t>
      </w:r>
      <w:r w:rsidR="00C37AB3" w:rsidRPr="00116A0E">
        <w:t>.</w:t>
      </w:r>
    </w:p>
    <w:p w14:paraId="6D7D2427" w14:textId="5AAB8CD1" w:rsidR="00CF1B00" w:rsidRPr="00116A0E" w:rsidRDefault="00063FFF" w:rsidP="00116A0E">
      <w:r w:rsidRPr="00116A0E">
        <w:t>*</w:t>
      </w:r>
      <w:r w:rsidR="00A01BEA" w:rsidRPr="00116A0E">
        <w:t xml:space="preserve">b. </w:t>
      </w:r>
      <w:r w:rsidRPr="00116A0E">
        <w:t>Assigning</w:t>
      </w:r>
      <w:r w:rsidR="00CF1B00" w:rsidRPr="00116A0E">
        <w:t xml:space="preserve"> tasks based on previous work in teams</w:t>
      </w:r>
      <w:r w:rsidR="00C37AB3" w:rsidRPr="00116A0E">
        <w:t>.</w:t>
      </w:r>
    </w:p>
    <w:p w14:paraId="74E0E10E" w14:textId="02461974" w:rsidR="00CF1B00" w:rsidRPr="00116A0E" w:rsidRDefault="00A01BEA" w:rsidP="00116A0E">
      <w:r w:rsidRPr="00116A0E">
        <w:t xml:space="preserve">c. </w:t>
      </w:r>
      <w:r w:rsidR="00CF1B00" w:rsidRPr="00116A0E">
        <w:t>Organization provides supportive context to complete task</w:t>
      </w:r>
      <w:r w:rsidR="00C37AB3" w:rsidRPr="00116A0E">
        <w:t>.</w:t>
      </w:r>
    </w:p>
    <w:p w14:paraId="7226BDB6" w14:textId="564B1D5A" w:rsidR="00CF1B00" w:rsidRPr="00116A0E" w:rsidRDefault="00A01BEA" w:rsidP="00116A0E">
      <w:r w:rsidRPr="00116A0E">
        <w:t xml:space="preserve">d. </w:t>
      </w:r>
      <w:r w:rsidR="0002463B" w:rsidRPr="00116A0E">
        <w:t>Accountability and rewards</w:t>
      </w:r>
      <w:r w:rsidR="00C37AB3" w:rsidRPr="00116A0E">
        <w:t>.</w:t>
      </w:r>
    </w:p>
    <w:p w14:paraId="25AEBC28" w14:textId="77777777" w:rsidR="00C170AC" w:rsidRPr="00116A0E" w:rsidRDefault="00C170AC" w:rsidP="00116A0E">
      <w:r w:rsidRPr="00116A0E">
        <w:t>Learning Objective: 2-6</w:t>
      </w:r>
    </w:p>
    <w:p w14:paraId="3B752100" w14:textId="77777777" w:rsidR="00C170AC" w:rsidRPr="00116A0E" w:rsidRDefault="00C170AC" w:rsidP="00116A0E">
      <w:r w:rsidRPr="00116A0E">
        <w:t>Cognitive Domain: Analysis</w:t>
      </w:r>
    </w:p>
    <w:p w14:paraId="177FC802" w14:textId="77777777" w:rsidR="00C170AC" w:rsidRPr="00116A0E" w:rsidRDefault="00C170AC" w:rsidP="00116A0E">
      <w:r w:rsidRPr="00116A0E">
        <w:t>Answer Location: Characteristics of Successful Teams</w:t>
      </w:r>
      <w:r w:rsidRPr="00116A0E">
        <w:br/>
        <w:t>Question Type: MC</w:t>
      </w:r>
    </w:p>
    <w:p w14:paraId="01578778" w14:textId="77777777" w:rsidR="00292737" w:rsidRPr="00116A0E" w:rsidRDefault="00292737" w:rsidP="00116A0E"/>
    <w:p w14:paraId="6AC24152" w14:textId="509FC7B7" w:rsidR="00B744FF" w:rsidRPr="00116A0E" w:rsidRDefault="00A84FB1" w:rsidP="00116A0E">
      <w:r w:rsidRPr="00116A0E">
        <w:t>1</w:t>
      </w:r>
      <w:r w:rsidR="00EF3593" w:rsidRPr="00116A0E">
        <w:t>2</w:t>
      </w:r>
      <w:r w:rsidRPr="00116A0E">
        <w:t>.  The main reason researchers have found different results when looking at characteristics of successful teams is:</w:t>
      </w:r>
    </w:p>
    <w:p w14:paraId="1F6B1726" w14:textId="1AB1F7F7" w:rsidR="00A84FB1" w:rsidRPr="00116A0E" w:rsidRDefault="00A551E8" w:rsidP="00116A0E">
      <w:proofErr w:type="gramStart"/>
      <w:r w:rsidRPr="00116A0E">
        <w:t>*a.</w:t>
      </w:r>
      <w:proofErr w:type="gramEnd"/>
      <w:r w:rsidRPr="00116A0E">
        <w:t xml:space="preserve"> </w:t>
      </w:r>
      <w:r w:rsidR="00A84FB1" w:rsidRPr="00116A0E">
        <w:t>They have studied different types of teams</w:t>
      </w:r>
      <w:r w:rsidR="00C37AB3" w:rsidRPr="00116A0E">
        <w:t>.</w:t>
      </w:r>
    </w:p>
    <w:p w14:paraId="153C8E2B" w14:textId="38828949" w:rsidR="00A84FB1" w:rsidRPr="00116A0E" w:rsidRDefault="00A551E8" w:rsidP="00116A0E">
      <w:r w:rsidRPr="00116A0E">
        <w:t xml:space="preserve">b. </w:t>
      </w:r>
      <w:r w:rsidR="00A84FB1" w:rsidRPr="00116A0E">
        <w:t>They have studied unsuccessful teams</w:t>
      </w:r>
      <w:r w:rsidR="00C37AB3" w:rsidRPr="00116A0E">
        <w:t>.</w:t>
      </w:r>
    </w:p>
    <w:p w14:paraId="76104E2F" w14:textId="02D98519" w:rsidR="00A84FB1" w:rsidRPr="00116A0E" w:rsidRDefault="00A551E8" w:rsidP="00116A0E">
      <w:r w:rsidRPr="00116A0E">
        <w:t xml:space="preserve">c. </w:t>
      </w:r>
      <w:r w:rsidR="00A84FB1" w:rsidRPr="00116A0E">
        <w:t>All research has been done in a lab and is therefore biased</w:t>
      </w:r>
      <w:r w:rsidR="00C37AB3" w:rsidRPr="00116A0E">
        <w:t>.</w:t>
      </w:r>
      <w:r w:rsidR="00A84FB1" w:rsidRPr="00116A0E">
        <w:t xml:space="preserve"> </w:t>
      </w:r>
    </w:p>
    <w:p w14:paraId="57E663D0" w14:textId="6DD3BFCF" w:rsidR="00A84FB1" w:rsidRPr="00116A0E" w:rsidRDefault="00A551E8" w:rsidP="00116A0E">
      <w:r w:rsidRPr="00116A0E">
        <w:t xml:space="preserve">d. </w:t>
      </w:r>
      <w:r w:rsidR="007D6003" w:rsidRPr="00116A0E">
        <w:t>Organizations have not allowed researchers to study their employees</w:t>
      </w:r>
      <w:r w:rsidR="00C37AB3" w:rsidRPr="00116A0E">
        <w:t>.</w:t>
      </w:r>
    </w:p>
    <w:p w14:paraId="594E97E6" w14:textId="77777777" w:rsidR="00A551E8" w:rsidRPr="00116A0E" w:rsidRDefault="00A551E8" w:rsidP="00116A0E">
      <w:r w:rsidRPr="00116A0E">
        <w:t>Learning Objective: 2-6</w:t>
      </w:r>
    </w:p>
    <w:p w14:paraId="372640DA" w14:textId="3D6B4707" w:rsidR="00A551E8" w:rsidRPr="00116A0E" w:rsidRDefault="00A551E8" w:rsidP="00116A0E">
      <w:r w:rsidRPr="00116A0E">
        <w:t xml:space="preserve">Cognitive Domain: </w:t>
      </w:r>
      <w:r w:rsidR="00C2765E" w:rsidRPr="00116A0E">
        <w:t>Comprehension</w:t>
      </w:r>
    </w:p>
    <w:p w14:paraId="5192AD0E" w14:textId="77777777" w:rsidR="00A551E8" w:rsidRPr="00116A0E" w:rsidRDefault="00A551E8" w:rsidP="00116A0E">
      <w:r w:rsidRPr="00116A0E">
        <w:t>Answer Location: Characteristics of Successful Teams</w:t>
      </w:r>
      <w:r w:rsidRPr="00116A0E">
        <w:br/>
        <w:t>Question Type: MC</w:t>
      </w:r>
    </w:p>
    <w:p w14:paraId="0305E554" w14:textId="77777777" w:rsidR="00A551E8" w:rsidRPr="00116A0E" w:rsidRDefault="00A551E8" w:rsidP="00116A0E"/>
    <w:p w14:paraId="737A6DFA" w14:textId="33E2FDCF" w:rsidR="00C2765E" w:rsidRPr="00116A0E" w:rsidRDefault="00C2765E" w:rsidP="00116A0E">
      <w:r w:rsidRPr="00116A0E">
        <w:t xml:space="preserve">13.  </w:t>
      </w:r>
      <w:r w:rsidR="0007337B" w:rsidRPr="00116A0E">
        <w:t>“Collective intelligence” is correlated with</w:t>
      </w:r>
      <w:r w:rsidRPr="00116A0E">
        <w:t>:</w:t>
      </w:r>
    </w:p>
    <w:p w14:paraId="3ADA162B" w14:textId="63CAD127" w:rsidR="00C2765E" w:rsidRPr="00116A0E" w:rsidRDefault="00C2765E" w:rsidP="00116A0E">
      <w:r w:rsidRPr="00116A0E">
        <w:t xml:space="preserve">a. </w:t>
      </w:r>
      <w:r w:rsidR="0007337B" w:rsidRPr="00116A0E">
        <w:t>The intelligence of team members</w:t>
      </w:r>
    </w:p>
    <w:p w14:paraId="5B913D52" w14:textId="76C6BC27" w:rsidR="00C2765E" w:rsidRPr="00116A0E" w:rsidRDefault="0007337B" w:rsidP="00116A0E">
      <w:r w:rsidRPr="00116A0E">
        <w:t>*</w:t>
      </w:r>
      <w:r w:rsidR="00C2765E" w:rsidRPr="00116A0E">
        <w:t xml:space="preserve">b. </w:t>
      </w:r>
      <w:r w:rsidRPr="00116A0E">
        <w:t>Social sensitivity, equal communication, and females on a team</w:t>
      </w:r>
    </w:p>
    <w:p w14:paraId="6DEA5A7D" w14:textId="78A8C6FC" w:rsidR="00C2765E" w:rsidRPr="00116A0E" w:rsidRDefault="00C2765E" w:rsidP="00116A0E">
      <w:r w:rsidRPr="00116A0E">
        <w:t xml:space="preserve">c. </w:t>
      </w:r>
      <w:r w:rsidR="0007337B" w:rsidRPr="00116A0E">
        <w:t>Emotional intelligence of the most dominant team members</w:t>
      </w:r>
    </w:p>
    <w:p w14:paraId="529E563C" w14:textId="7DE6A562" w:rsidR="00C2765E" w:rsidRPr="00116A0E" w:rsidRDefault="00C2765E" w:rsidP="00116A0E">
      <w:r w:rsidRPr="00116A0E">
        <w:t xml:space="preserve">d. </w:t>
      </w:r>
      <w:r w:rsidR="0007337B" w:rsidRPr="00116A0E">
        <w:t>Team conflict</w:t>
      </w:r>
    </w:p>
    <w:p w14:paraId="1F5F1A22" w14:textId="77777777" w:rsidR="00C2765E" w:rsidRPr="00116A0E" w:rsidRDefault="00C2765E" w:rsidP="00116A0E">
      <w:r w:rsidRPr="00116A0E">
        <w:t>Learning Objective: 2-6</w:t>
      </w:r>
    </w:p>
    <w:p w14:paraId="1E7A5821" w14:textId="74356FD0" w:rsidR="00C2765E" w:rsidRPr="00116A0E" w:rsidRDefault="00C2765E" w:rsidP="00116A0E">
      <w:r w:rsidRPr="00116A0E">
        <w:t xml:space="preserve">Cognitive Domain: </w:t>
      </w:r>
      <w:r w:rsidR="0007337B" w:rsidRPr="00116A0E">
        <w:t>Knowledge</w:t>
      </w:r>
    </w:p>
    <w:p w14:paraId="5693B24B" w14:textId="77777777" w:rsidR="00C2765E" w:rsidRPr="00116A0E" w:rsidRDefault="00C2765E" w:rsidP="00116A0E">
      <w:r w:rsidRPr="00116A0E">
        <w:lastRenderedPageBreak/>
        <w:t>Answer Location: Characteristics of Successful Teams</w:t>
      </w:r>
      <w:r w:rsidRPr="00116A0E">
        <w:br/>
        <w:t>Question Type: MC</w:t>
      </w:r>
    </w:p>
    <w:p w14:paraId="6C959427" w14:textId="77777777" w:rsidR="00292737" w:rsidRPr="00116A0E" w:rsidRDefault="00292737" w:rsidP="00116A0E"/>
    <w:p w14:paraId="70D28462" w14:textId="10267799" w:rsidR="00D86880" w:rsidRPr="00116A0E" w:rsidRDefault="00D86880" w:rsidP="00116A0E">
      <w:r w:rsidRPr="00116A0E">
        <w:t>14.  “</w:t>
      </w:r>
      <w:proofErr w:type="spellStart"/>
      <w:r w:rsidR="0052712E" w:rsidRPr="00116A0E">
        <w:t>Equifinality</w:t>
      </w:r>
      <w:proofErr w:type="spellEnd"/>
      <w:r w:rsidRPr="00116A0E">
        <w:t xml:space="preserve">” </w:t>
      </w:r>
      <w:r w:rsidR="0052712E" w:rsidRPr="00116A0E">
        <w:t>refers to</w:t>
      </w:r>
      <w:r w:rsidRPr="00116A0E">
        <w:t>:</w:t>
      </w:r>
    </w:p>
    <w:p w14:paraId="572D908C" w14:textId="146399C3" w:rsidR="00D86880" w:rsidRPr="00116A0E" w:rsidRDefault="00D86880" w:rsidP="00116A0E">
      <w:r w:rsidRPr="00116A0E">
        <w:t xml:space="preserve">a. </w:t>
      </w:r>
      <w:r w:rsidR="0052712E" w:rsidRPr="00116A0E">
        <w:t>Equality of communication in a team</w:t>
      </w:r>
    </w:p>
    <w:p w14:paraId="0A0F28E6" w14:textId="4C0E9CBD" w:rsidR="00D86880" w:rsidRPr="00116A0E" w:rsidRDefault="00D86880" w:rsidP="00116A0E">
      <w:r w:rsidRPr="00116A0E">
        <w:t xml:space="preserve">b. </w:t>
      </w:r>
      <w:r w:rsidR="0052712E" w:rsidRPr="00116A0E">
        <w:t>Team intelligence</w:t>
      </w:r>
    </w:p>
    <w:p w14:paraId="02A0B176" w14:textId="679FE2C3" w:rsidR="00D86880" w:rsidRPr="00116A0E" w:rsidRDefault="0052712E" w:rsidP="00116A0E">
      <w:proofErr w:type="gramStart"/>
      <w:r w:rsidRPr="00116A0E">
        <w:t>*</w:t>
      </w:r>
      <w:r w:rsidR="00D86880" w:rsidRPr="00116A0E">
        <w:t>c.</w:t>
      </w:r>
      <w:proofErr w:type="gramEnd"/>
      <w:r w:rsidR="00D86880" w:rsidRPr="00116A0E">
        <w:t xml:space="preserve"> </w:t>
      </w:r>
      <w:r w:rsidRPr="00116A0E">
        <w:t>The multiple ways for the team to successfully operate</w:t>
      </w:r>
    </w:p>
    <w:p w14:paraId="69C4AE4B" w14:textId="405AB465" w:rsidR="00D86880" w:rsidRPr="00116A0E" w:rsidRDefault="00D86880" w:rsidP="00116A0E">
      <w:r w:rsidRPr="00116A0E">
        <w:t xml:space="preserve">d. </w:t>
      </w:r>
      <w:r w:rsidR="0052712E" w:rsidRPr="00116A0E">
        <w:t>The level of democratic decision</w:t>
      </w:r>
      <w:r w:rsidR="00C37AB3" w:rsidRPr="00116A0E">
        <w:t xml:space="preserve"> </w:t>
      </w:r>
      <w:r w:rsidR="0052712E" w:rsidRPr="00116A0E">
        <w:t>making in a team</w:t>
      </w:r>
    </w:p>
    <w:p w14:paraId="395F5674" w14:textId="77777777" w:rsidR="00D86880" w:rsidRPr="00116A0E" w:rsidRDefault="00D86880" w:rsidP="00116A0E">
      <w:r w:rsidRPr="00116A0E">
        <w:t>Learning Objective: 2-6</w:t>
      </w:r>
    </w:p>
    <w:p w14:paraId="19847D81" w14:textId="77777777" w:rsidR="00D86880" w:rsidRPr="00116A0E" w:rsidRDefault="00D86880" w:rsidP="00116A0E">
      <w:r w:rsidRPr="00116A0E">
        <w:t>Cognitive Domain: Knowledge</w:t>
      </w:r>
    </w:p>
    <w:p w14:paraId="0ACF7DC8" w14:textId="77777777" w:rsidR="00D86880" w:rsidRPr="00116A0E" w:rsidRDefault="00D86880" w:rsidP="00116A0E">
      <w:r w:rsidRPr="00116A0E">
        <w:t>Answer Location: Characteristics of Successful Teams</w:t>
      </w:r>
      <w:r w:rsidRPr="00116A0E">
        <w:br/>
        <w:t>Question Type: MC</w:t>
      </w:r>
    </w:p>
    <w:p w14:paraId="619BCB25" w14:textId="77777777" w:rsidR="002463C2" w:rsidRPr="00116A0E" w:rsidRDefault="002463C2" w:rsidP="00116A0E"/>
    <w:p w14:paraId="53C5A598" w14:textId="574E99B5" w:rsidR="00A76DCE" w:rsidRPr="00116A0E" w:rsidRDefault="00A76DCE" w:rsidP="00116A0E">
      <w:r w:rsidRPr="00116A0E">
        <w:t xml:space="preserve">15.  </w:t>
      </w:r>
      <w:r w:rsidR="005A15EA" w:rsidRPr="00116A0E">
        <w:t>The positive psychology perspective on teams focuses upon:</w:t>
      </w:r>
    </w:p>
    <w:p w14:paraId="606EABC2" w14:textId="72C761E0" w:rsidR="00A76DCE" w:rsidRPr="00116A0E" w:rsidRDefault="00A76DCE" w:rsidP="00116A0E">
      <w:r w:rsidRPr="00116A0E">
        <w:t xml:space="preserve">a. </w:t>
      </w:r>
      <w:r w:rsidR="005A15EA" w:rsidRPr="00116A0E">
        <w:t>Task performance</w:t>
      </w:r>
    </w:p>
    <w:p w14:paraId="10C00EC4" w14:textId="6602D0C0" w:rsidR="00A76DCE" w:rsidRPr="00116A0E" w:rsidRDefault="00A76DCE" w:rsidP="00116A0E">
      <w:r w:rsidRPr="00116A0E">
        <w:t>b. Team intelligence</w:t>
      </w:r>
    </w:p>
    <w:p w14:paraId="33032E26" w14:textId="150F31B1" w:rsidR="00A76DCE" w:rsidRPr="00116A0E" w:rsidRDefault="00A76DCE" w:rsidP="00116A0E">
      <w:r w:rsidRPr="00116A0E">
        <w:t>c. The multiple ways for the team to successfully operate</w:t>
      </w:r>
    </w:p>
    <w:p w14:paraId="1C0E4372" w14:textId="02F201E9" w:rsidR="00A76DCE" w:rsidRPr="00116A0E" w:rsidRDefault="005A15EA" w:rsidP="00116A0E">
      <w:r w:rsidRPr="00116A0E">
        <w:t>*</w:t>
      </w:r>
      <w:r w:rsidR="00A76DCE" w:rsidRPr="00116A0E">
        <w:t xml:space="preserve">d. </w:t>
      </w:r>
      <w:r w:rsidRPr="00116A0E">
        <w:t>Team member well-being</w:t>
      </w:r>
    </w:p>
    <w:p w14:paraId="6A3E2582" w14:textId="44991566" w:rsidR="00A76DCE" w:rsidRPr="00116A0E" w:rsidRDefault="00A76DCE" w:rsidP="00116A0E">
      <w:r w:rsidRPr="00116A0E">
        <w:t>Learning Objective: 2-</w:t>
      </w:r>
      <w:r w:rsidR="005A15EA" w:rsidRPr="00116A0E">
        <w:t>7</w:t>
      </w:r>
    </w:p>
    <w:p w14:paraId="6D31D5CC" w14:textId="77777777" w:rsidR="00A76DCE" w:rsidRPr="00116A0E" w:rsidRDefault="00A76DCE" w:rsidP="00116A0E">
      <w:r w:rsidRPr="00116A0E">
        <w:t>Cognitive Domain: Knowledge</w:t>
      </w:r>
    </w:p>
    <w:p w14:paraId="2BE3F0B1" w14:textId="3EAEE247" w:rsidR="00A76DCE" w:rsidRPr="00116A0E" w:rsidRDefault="00A76DCE" w:rsidP="00116A0E">
      <w:r w:rsidRPr="00116A0E">
        <w:t xml:space="preserve">Answer Location: </w:t>
      </w:r>
      <w:r w:rsidR="00C026A6" w:rsidRPr="00116A0E">
        <w:t>Positive Psychology View of Team Success</w:t>
      </w:r>
      <w:r w:rsidRPr="00116A0E">
        <w:br/>
        <w:t>Question Type: MC</w:t>
      </w:r>
    </w:p>
    <w:p w14:paraId="22AE78F7" w14:textId="77777777" w:rsidR="00E7184B" w:rsidRPr="00116A0E" w:rsidRDefault="00E7184B" w:rsidP="00116A0E"/>
    <w:p w14:paraId="3719BEC9" w14:textId="17BB67F1" w:rsidR="005831D4" w:rsidRPr="00116A0E" w:rsidRDefault="005831D4" w:rsidP="00116A0E">
      <w:r w:rsidRPr="00116A0E">
        <w:t>16.  According to the positive psychology perspective on teams, team learning is supported by:</w:t>
      </w:r>
    </w:p>
    <w:p w14:paraId="71B8E47B" w14:textId="193FFA60" w:rsidR="005831D4" w:rsidRPr="00116A0E" w:rsidRDefault="005831D4" w:rsidP="00116A0E">
      <w:r w:rsidRPr="00116A0E">
        <w:t>a. Strong leadership by a few members</w:t>
      </w:r>
    </w:p>
    <w:p w14:paraId="5D223D1D" w14:textId="4674E73B" w:rsidR="005831D4" w:rsidRPr="00116A0E" w:rsidRDefault="005831D4" w:rsidP="00116A0E">
      <w:r w:rsidRPr="00116A0E">
        <w:t>b. Collective intelligence</w:t>
      </w:r>
    </w:p>
    <w:p w14:paraId="058F7A40" w14:textId="0DD78F50" w:rsidR="005831D4" w:rsidRPr="00116A0E" w:rsidRDefault="005831D4" w:rsidP="00116A0E">
      <w:r w:rsidRPr="00116A0E">
        <w:t>*c. Reflexi</w:t>
      </w:r>
      <w:r w:rsidR="00C37AB3" w:rsidRPr="00116A0E">
        <w:t>vi</w:t>
      </w:r>
      <w:r w:rsidRPr="00116A0E">
        <w:t>ty</w:t>
      </w:r>
    </w:p>
    <w:p w14:paraId="6C518E43" w14:textId="21A1B17A" w:rsidR="005831D4" w:rsidRPr="00116A0E" w:rsidRDefault="005831D4" w:rsidP="00116A0E">
      <w:r w:rsidRPr="00116A0E">
        <w:t>d. Meeting the emotional needs of team members</w:t>
      </w:r>
    </w:p>
    <w:p w14:paraId="0FCB9635" w14:textId="77777777" w:rsidR="005831D4" w:rsidRPr="00116A0E" w:rsidRDefault="005831D4" w:rsidP="00116A0E">
      <w:r w:rsidRPr="00116A0E">
        <w:t>Learning Objective: 2-7</w:t>
      </w:r>
    </w:p>
    <w:p w14:paraId="104E1818" w14:textId="77777777" w:rsidR="005831D4" w:rsidRPr="00116A0E" w:rsidRDefault="005831D4" w:rsidP="00116A0E">
      <w:r w:rsidRPr="00116A0E">
        <w:t>Cognitive Domain: Knowledge</w:t>
      </w:r>
    </w:p>
    <w:p w14:paraId="1EFF03F9" w14:textId="2BA45CF1" w:rsidR="005831D4" w:rsidRPr="00116A0E" w:rsidRDefault="005831D4" w:rsidP="00116A0E">
      <w:r w:rsidRPr="00116A0E">
        <w:t xml:space="preserve">Answer Location: </w:t>
      </w:r>
      <w:r w:rsidR="00C026A6" w:rsidRPr="00116A0E">
        <w:t>Positive Psychology View of Team Success</w:t>
      </w:r>
      <w:r w:rsidRPr="00116A0E">
        <w:br/>
        <w:t>Question Type: MC</w:t>
      </w:r>
    </w:p>
    <w:p w14:paraId="4152C8EF" w14:textId="77777777" w:rsidR="00634664" w:rsidRPr="00116A0E" w:rsidRDefault="00634664" w:rsidP="00116A0E"/>
    <w:p w14:paraId="45FC2350" w14:textId="7E92CFC4" w:rsidR="002D056B" w:rsidRPr="00116A0E" w:rsidRDefault="00634664" w:rsidP="00116A0E">
      <w:r w:rsidRPr="00116A0E">
        <w:t xml:space="preserve">17. </w:t>
      </w:r>
      <w:r w:rsidR="002D056B" w:rsidRPr="00116A0E">
        <w:t xml:space="preserve"> </w:t>
      </w:r>
      <w:r w:rsidR="00EC205B" w:rsidRPr="00116A0E">
        <w:t>Which of the following is NOT a positive organizational outcome of effective work teams?</w:t>
      </w:r>
    </w:p>
    <w:p w14:paraId="510D921A" w14:textId="53225EC0" w:rsidR="00827AEF" w:rsidRPr="00116A0E" w:rsidRDefault="003379CC" w:rsidP="00116A0E">
      <w:r w:rsidRPr="00116A0E">
        <w:t xml:space="preserve">*a. </w:t>
      </w:r>
      <w:r w:rsidR="00EC205B" w:rsidRPr="00116A0E">
        <w:t>Greater autonomy</w:t>
      </w:r>
    </w:p>
    <w:p w14:paraId="358F2F64" w14:textId="6899C5E3" w:rsidR="002D056B" w:rsidRPr="00116A0E" w:rsidRDefault="003379CC" w:rsidP="00116A0E">
      <w:r w:rsidRPr="00116A0E">
        <w:t xml:space="preserve">b. </w:t>
      </w:r>
      <w:r w:rsidR="00EC205B" w:rsidRPr="00116A0E">
        <w:t>Greater competitiveness</w:t>
      </w:r>
    </w:p>
    <w:p w14:paraId="02EBC791" w14:textId="6E498302" w:rsidR="002D056B" w:rsidRPr="00116A0E" w:rsidRDefault="003379CC" w:rsidP="00116A0E">
      <w:r w:rsidRPr="00116A0E">
        <w:t xml:space="preserve">c. </w:t>
      </w:r>
      <w:r w:rsidR="00EC205B" w:rsidRPr="00116A0E">
        <w:t>Higher efficiency</w:t>
      </w:r>
    </w:p>
    <w:p w14:paraId="67B5F66C" w14:textId="1533D2FF" w:rsidR="002D056B" w:rsidRPr="00116A0E" w:rsidRDefault="003379CC" w:rsidP="00116A0E">
      <w:r w:rsidRPr="00116A0E">
        <w:t xml:space="preserve">d. </w:t>
      </w:r>
      <w:r w:rsidR="00EC205B" w:rsidRPr="00116A0E">
        <w:t>Reduced turnover and absenteeism</w:t>
      </w:r>
    </w:p>
    <w:p w14:paraId="4C184AE1" w14:textId="4FFF2183" w:rsidR="00482737" w:rsidRPr="00116A0E" w:rsidRDefault="00482737" w:rsidP="00116A0E">
      <w:r w:rsidRPr="00116A0E">
        <w:t xml:space="preserve">Learning Objective: </w:t>
      </w:r>
      <w:r w:rsidR="003379CC" w:rsidRPr="00116A0E">
        <w:t>2-8</w:t>
      </w:r>
    </w:p>
    <w:p w14:paraId="5AFD8795" w14:textId="1069F631" w:rsidR="00482737" w:rsidRPr="00116A0E" w:rsidRDefault="00482737" w:rsidP="00116A0E">
      <w:r w:rsidRPr="00116A0E">
        <w:t>Cognitive Domain:</w:t>
      </w:r>
      <w:r w:rsidR="003379CC" w:rsidRPr="00116A0E">
        <w:t xml:space="preserve"> Comprehension</w:t>
      </w:r>
    </w:p>
    <w:p w14:paraId="4B4743E8" w14:textId="4317CAF3" w:rsidR="00482737" w:rsidRPr="00116A0E" w:rsidRDefault="00482737" w:rsidP="00116A0E">
      <w:r w:rsidRPr="00116A0E">
        <w:t>Answer Location:</w:t>
      </w:r>
      <w:r w:rsidR="003379CC" w:rsidRPr="00116A0E">
        <w:t xml:space="preserve"> </w:t>
      </w:r>
      <w:r w:rsidR="004E11AC" w:rsidRPr="00116A0E">
        <w:t>Using Teams in the Workplace</w:t>
      </w:r>
      <w:r w:rsidRPr="00116A0E">
        <w:br/>
        <w:t>Question Type: MC</w:t>
      </w:r>
    </w:p>
    <w:p w14:paraId="7C391D72" w14:textId="77777777" w:rsidR="006849B9" w:rsidRPr="00116A0E" w:rsidRDefault="006849B9" w:rsidP="00116A0E"/>
    <w:p w14:paraId="5E3AC569" w14:textId="36CBE5A7" w:rsidR="004E11AC" w:rsidRPr="00116A0E" w:rsidRDefault="004E11AC" w:rsidP="00116A0E">
      <w:r w:rsidRPr="00116A0E">
        <w:t>18.  Many benefits from creating a team occur:</w:t>
      </w:r>
    </w:p>
    <w:p w14:paraId="0FB43DB1" w14:textId="77777777" w:rsidR="004E11AC" w:rsidRPr="00116A0E" w:rsidRDefault="004E11AC" w:rsidP="00116A0E">
      <w:proofErr w:type="gramStart"/>
      <w:r w:rsidRPr="00116A0E">
        <w:t>*a.</w:t>
      </w:r>
      <w:proofErr w:type="gramEnd"/>
      <w:r w:rsidRPr="00116A0E">
        <w:t xml:space="preserve"> Over the long run after completing many projects</w:t>
      </w:r>
    </w:p>
    <w:p w14:paraId="10AF5C09" w14:textId="77777777" w:rsidR="004E11AC" w:rsidRPr="00116A0E" w:rsidRDefault="004E11AC" w:rsidP="00116A0E">
      <w:proofErr w:type="gramStart"/>
      <w:r w:rsidRPr="00116A0E">
        <w:t>b</w:t>
      </w:r>
      <w:proofErr w:type="gramEnd"/>
      <w:r w:rsidRPr="00116A0E">
        <w:t>. During the process of completing the first project</w:t>
      </w:r>
    </w:p>
    <w:p w14:paraId="326A899B" w14:textId="77777777" w:rsidR="004E11AC" w:rsidRPr="00116A0E" w:rsidRDefault="004E11AC" w:rsidP="00116A0E">
      <w:r w:rsidRPr="00116A0E">
        <w:lastRenderedPageBreak/>
        <w:t>c. When the team has a good relationship with managers</w:t>
      </w:r>
    </w:p>
    <w:p w14:paraId="3C2DCBF6" w14:textId="77777777" w:rsidR="004E11AC" w:rsidRPr="00116A0E" w:rsidRDefault="004E11AC" w:rsidP="00116A0E">
      <w:r w:rsidRPr="00116A0E">
        <w:t xml:space="preserve">d. After a team successfully completes the first project </w:t>
      </w:r>
    </w:p>
    <w:p w14:paraId="43F66F3D" w14:textId="77777777" w:rsidR="004E11AC" w:rsidRPr="00116A0E" w:rsidRDefault="004E11AC" w:rsidP="00116A0E">
      <w:r w:rsidRPr="00116A0E">
        <w:t>Learning Objective: 2-8</w:t>
      </w:r>
    </w:p>
    <w:p w14:paraId="60164CF4" w14:textId="77777777" w:rsidR="004E11AC" w:rsidRPr="00116A0E" w:rsidRDefault="004E11AC" w:rsidP="00116A0E">
      <w:r w:rsidRPr="00116A0E">
        <w:t>Cognitive Domain: Comprehension</w:t>
      </w:r>
    </w:p>
    <w:p w14:paraId="529305A8" w14:textId="57203935" w:rsidR="004E11AC" w:rsidRPr="00116A0E" w:rsidRDefault="004E11AC" w:rsidP="00116A0E">
      <w:r w:rsidRPr="00116A0E">
        <w:t xml:space="preserve">Answer Location: </w:t>
      </w:r>
      <w:r w:rsidR="002D69FB" w:rsidRPr="00116A0E">
        <w:t>Nature of Team Success</w:t>
      </w:r>
      <w:r w:rsidRPr="00116A0E">
        <w:br/>
        <w:t>Question Type: MC</w:t>
      </w:r>
    </w:p>
    <w:p w14:paraId="2584BA49" w14:textId="77777777" w:rsidR="001479F6" w:rsidRPr="00116A0E" w:rsidRDefault="001479F6" w:rsidP="00116A0E"/>
    <w:p w14:paraId="48AE9910" w14:textId="05ED2316" w:rsidR="00AE2641" w:rsidRPr="00116A0E" w:rsidRDefault="001479F6" w:rsidP="00116A0E">
      <w:r w:rsidRPr="00116A0E">
        <w:t xml:space="preserve">19.  </w:t>
      </w:r>
      <w:r w:rsidR="0094212B" w:rsidRPr="00116A0E">
        <w:t xml:space="preserve">Research on quality circles </w:t>
      </w:r>
      <w:proofErr w:type="gramStart"/>
      <w:r w:rsidR="0094212B" w:rsidRPr="00116A0E">
        <w:t>suggest</w:t>
      </w:r>
      <w:proofErr w:type="gramEnd"/>
      <w:r w:rsidR="0094212B" w:rsidRPr="00116A0E">
        <w:t xml:space="preserve"> they:</w:t>
      </w:r>
    </w:p>
    <w:p w14:paraId="71E0EDBC" w14:textId="00325071" w:rsidR="001479F6" w:rsidRPr="00116A0E" w:rsidRDefault="0094212B" w:rsidP="00116A0E">
      <w:r w:rsidRPr="00116A0E">
        <w:t xml:space="preserve">a. </w:t>
      </w:r>
      <w:r w:rsidR="00AE2641" w:rsidRPr="00116A0E">
        <w:t>Increase social relations</w:t>
      </w:r>
    </w:p>
    <w:p w14:paraId="304DBE11" w14:textId="25449D53" w:rsidR="00AE2641" w:rsidRPr="00116A0E" w:rsidRDefault="0094212B" w:rsidP="00116A0E">
      <w:proofErr w:type="gramStart"/>
      <w:r w:rsidRPr="00116A0E">
        <w:t>*b.</w:t>
      </w:r>
      <w:proofErr w:type="gramEnd"/>
      <w:r w:rsidRPr="00116A0E">
        <w:t xml:space="preserve"> Are not effective</w:t>
      </w:r>
    </w:p>
    <w:p w14:paraId="6FFED70F" w14:textId="54543B51" w:rsidR="00AE2641" w:rsidRPr="00116A0E" w:rsidRDefault="0094212B" w:rsidP="00116A0E">
      <w:proofErr w:type="gramStart"/>
      <w:r w:rsidRPr="00116A0E">
        <w:t>c</w:t>
      </w:r>
      <w:proofErr w:type="gramEnd"/>
      <w:r w:rsidRPr="00116A0E">
        <w:t>. Are better than factory work teams</w:t>
      </w:r>
    </w:p>
    <w:p w14:paraId="4D04605A" w14:textId="3E746333" w:rsidR="00804B02" w:rsidRPr="00116A0E" w:rsidRDefault="0094212B" w:rsidP="00116A0E">
      <w:r w:rsidRPr="00116A0E">
        <w:t>d. Give too much power to teams</w:t>
      </w:r>
    </w:p>
    <w:p w14:paraId="56A84B12" w14:textId="77777777" w:rsidR="002D69FB" w:rsidRPr="00116A0E" w:rsidRDefault="002D69FB" w:rsidP="00116A0E">
      <w:r w:rsidRPr="00116A0E">
        <w:t>Learning Objective: 2-8</w:t>
      </w:r>
    </w:p>
    <w:p w14:paraId="1154E0A9" w14:textId="34C5E5E2" w:rsidR="002D69FB" w:rsidRPr="00116A0E" w:rsidRDefault="002D69FB" w:rsidP="00116A0E">
      <w:r w:rsidRPr="00116A0E">
        <w:t xml:space="preserve">Cognitive Domain: </w:t>
      </w:r>
      <w:r w:rsidR="00284F31" w:rsidRPr="00116A0E">
        <w:t>Knowledge</w:t>
      </w:r>
    </w:p>
    <w:p w14:paraId="0852F804" w14:textId="3C8F38DB" w:rsidR="008250F4" w:rsidRPr="00116A0E" w:rsidRDefault="002D69FB" w:rsidP="00116A0E">
      <w:r w:rsidRPr="00116A0E">
        <w:t xml:space="preserve">Answer Location: </w:t>
      </w:r>
      <w:r w:rsidR="008250F4" w:rsidRPr="00116A0E">
        <w:t>Problems of Teamwork</w:t>
      </w:r>
    </w:p>
    <w:p w14:paraId="003B7530" w14:textId="7201726A" w:rsidR="002D69FB" w:rsidRPr="00116A0E" w:rsidRDefault="002D69FB" w:rsidP="00116A0E">
      <w:r w:rsidRPr="00116A0E">
        <w:t>Question Type: MC</w:t>
      </w:r>
    </w:p>
    <w:p w14:paraId="241F7C75" w14:textId="77777777" w:rsidR="006849B9" w:rsidRPr="00116A0E" w:rsidRDefault="006849B9" w:rsidP="00116A0E"/>
    <w:p w14:paraId="3C2BF6FC" w14:textId="42A92F15" w:rsidR="007513EE" w:rsidRPr="00116A0E" w:rsidRDefault="007513EE" w:rsidP="00116A0E">
      <w:r w:rsidRPr="00116A0E">
        <w:t>20.  Which of the following statements is FALSE about self-managing work teams?</w:t>
      </w:r>
    </w:p>
    <w:p w14:paraId="7DAEF2FE" w14:textId="3B912796" w:rsidR="007513EE" w:rsidRPr="00116A0E" w:rsidRDefault="007513EE" w:rsidP="00116A0E">
      <w:r w:rsidRPr="00116A0E">
        <w:t xml:space="preserve">a. </w:t>
      </w:r>
      <w:r w:rsidR="0041182C" w:rsidRPr="00116A0E">
        <w:t>The transition can be difficult</w:t>
      </w:r>
      <w:r w:rsidRPr="00116A0E">
        <w:t>.</w:t>
      </w:r>
    </w:p>
    <w:p w14:paraId="3BACE51F" w14:textId="50A4310D" w:rsidR="007513EE" w:rsidRPr="00116A0E" w:rsidRDefault="007513EE" w:rsidP="00116A0E">
      <w:r w:rsidRPr="00116A0E">
        <w:t xml:space="preserve">b. </w:t>
      </w:r>
      <w:r w:rsidR="0041182C" w:rsidRPr="00116A0E">
        <w:t>They are more effective than quality circles.</w:t>
      </w:r>
    </w:p>
    <w:p w14:paraId="72DEB0FF" w14:textId="2DAB9F23" w:rsidR="007513EE" w:rsidRPr="00116A0E" w:rsidRDefault="007513EE" w:rsidP="00116A0E">
      <w:proofErr w:type="gramStart"/>
      <w:r w:rsidRPr="00116A0E">
        <w:t>*c.</w:t>
      </w:r>
      <w:proofErr w:type="gramEnd"/>
      <w:r w:rsidRPr="00116A0E">
        <w:t xml:space="preserve"> </w:t>
      </w:r>
      <w:r w:rsidR="0041182C" w:rsidRPr="00116A0E">
        <w:t>They give less power to teams than quality circles</w:t>
      </w:r>
      <w:r w:rsidRPr="00116A0E">
        <w:t>.</w:t>
      </w:r>
    </w:p>
    <w:p w14:paraId="64392590" w14:textId="4AA87A89" w:rsidR="007513EE" w:rsidRPr="00116A0E" w:rsidRDefault="007513EE" w:rsidP="00116A0E">
      <w:r w:rsidRPr="00116A0E">
        <w:t xml:space="preserve">d. </w:t>
      </w:r>
      <w:r w:rsidR="0041182C" w:rsidRPr="00116A0E">
        <w:t>The shift often results in significant long-term performance improvements.</w:t>
      </w:r>
    </w:p>
    <w:p w14:paraId="7F62FA1F" w14:textId="77777777" w:rsidR="007513EE" w:rsidRPr="00116A0E" w:rsidRDefault="007513EE" w:rsidP="00116A0E">
      <w:r w:rsidRPr="00116A0E">
        <w:t>Learning Objective: 2-8</w:t>
      </w:r>
    </w:p>
    <w:p w14:paraId="13227E49" w14:textId="2710DEFA" w:rsidR="007513EE" w:rsidRPr="00116A0E" w:rsidRDefault="007513EE" w:rsidP="00116A0E">
      <w:r w:rsidRPr="00116A0E">
        <w:t xml:space="preserve">Cognitive Domain: </w:t>
      </w:r>
      <w:r w:rsidR="00C34406" w:rsidRPr="00116A0E">
        <w:t>Analysis</w:t>
      </w:r>
    </w:p>
    <w:p w14:paraId="2D537649" w14:textId="77777777" w:rsidR="007513EE" w:rsidRPr="00116A0E" w:rsidRDefault="007513EE" w:rsidP="00116A0E">
      <w:r w:rsidRPr="00116A0E">
        <w:t>Answer Location: Problems of Teamwork</w:t>
      </w:r>
    </w:p>
    <w:p w14:paraId="75ED9819" w14:textId="77777777" w:rsidR="007513EE" w:rsidRPr="00116A0E" w:rsidRDefault="007513EE" w:rsidP="00116A0E">
      <w:r w:rsidRPr="00116A0E">
        <w:t>Question Type: MC</w:t>
      </w:r>
    </w:p>
    <w:p w14:paraId="19D4C2C6" w14:textId="77777777" w:rsidR="00937238" w:rsidRPr="00116A0E" w:rsidRDefault="00937238" w:rsidP="00116A0E"/>
    <w:p w14:paraId="7B6CCF50" w14:textId="1F4F710F" w:rsidR="007606EC" w:rsidRPr="00116A0E" w:rsidRDefault="007606EC" w:rsidP="00116A0E">
      <w:r w:rsidRPr="00116A0E">
        <w:t>21.  People overemphasize the success of work teams because:</w:t>
      </w:r>
    </w:p>
    <w:p w14:paraId="185A319E" w14:textId="631F2959" w:rsidR="007606EC" w:rsidRPr="00116A0E" w:rsidRDefault="007606EC" w:rsidP="00116A0E">
      <w:r w:rsidRPr="00116A0E">
        <w:t xml:space="preserve">a. </w:t>
      </w:r>
      <w:r w:rsidR="00115764" w:rsidRPr="00116A0E">
        <w:t>There is no research to suggest otherwise.</w:t>
      </w:r>
    </w:p>
    <w:p w14:paraId="572E301F" w14:textId="32E6B43F" w:rsidR="007606EC" w:rsidRPr="00116A0E" w:rsidRDefault="007606EC" w:rsidP="00116A0E">
      <w:r w:rsidRPr="00116A0E">
        <w:t xml:space="preserve">b. </w:t>
      </w:r>
      <w:r w:rsidR="00115764" w:rsidRPr="00116A0E">
        <w:t>Teams are better than individuals at most all organizational tasks.</w:t>
      </w:r>
    </w:p>
    <w:p w14:paraId="21F8F82B" w14:textId="2FBF11C2" w:rsidR="007606EC" w:rsidRPr="00116A0E" w:rsidRDefault="007606EC" w:rsidP="00116A0E">
      <w:proofErr w:type="gramStart"/>
      <w:r w:rsidRPr="00116A0E">
        <w:t>*c.</w:t>
      </w:r>
      <w:proofErr w:type="gramEnd"/>
      <w:r w:rsidRPr="00116A0E">
        <w:t xml:space="preserve"> </w:t>
      </w:r>
      <w:proofErr w:type="gramStart"/>
      <w:r w:rsidRPr="00116A0E">
        <w:t>Of the psychological benefits of teamwork.</w:t>
      </w:r>
      <w:proofErr w:type="gramEnd"/>
    </w:p>
    <w:p w14:paraId="67555A77" w14:textId="0C5BE2AA" w:rsidR="007606EC" w:rsidRPr="00116A0E" w:rsidRDefault="007606EC" w:rsidP="00116A0E">
      <w:r w:rsidRPr="00116A0E">
        <w:t>d. Their implementation is one of the most common organizational changes in the last two decades.</w:t>
      </w:r>
    </w:p>
    <w:p w14:paraId="507C870F" w14:textId="77777777" w:rsidR="007606EC" w:rsidRPr="00116A0E" w:rsidRDefault="007606EC" w:rsidP="00116A0E">
      <w:r w:rsidRPr="00116A0E">
        <w:t>Learning Objective: 2-9</w:t>
      </w:r>
    </w:p>
    <w:p w14:paraId="54561FA4" w14:textId="4D46E86C" w:rsidR="007606EC" w:rsidRPr="00116A0E" w:rsidRDefault="007606EC" w:rsidP="00116A0E">
      <w:r w:rsidRPr="00116A0E">
        <w:t xml:space="preserve">Cognitive Domain: </w:t>
      </w:r>
      <w:r w:rsidR="00C34406" w:rsidRPr="00116A0E">
        <w:t>Knowledge</w:t>
      </w:r>
    </w:p>
    <w:p w14:paraId="0708C494" w14:textId="77777777" w:rsidR="007606EC" w:rsidRPr="00116A0E" w:rsidRDefault="007606EC" w:rsidP="00116A0E">
      <w:r w:rsidRPr="00116A0E">
        <w:t>Answer Location: Teams as a Fad</w:t>
      </w:r>
      <w:r w:rsidRPr="00116A0E">
        <w:br/>
        <w:t>Question Type: MC</w:t>
      </w:r>
    </w:p>
    <w:p w14:paraId="28474CBD" w14:textId="77777777" w:rsidR="00C026A6" w:rsidRPr="00116A0E" w:rsidRDefault="00C026A6" w:rsidP="00116A0E"/>
    <w:p w14:paraId="0A3864C2" w14:textId="56DEB8FF" w:rsidR="00C026A6" w:rsidRPr="00116A0E" w:rsidRDefault="00413A3C" w:rsidP="00116A0E">
      <w:r w:rsidRPr="00116A0E">
        <w:t>22</w:t>
      </w:r>
      <w:r w:rsidR="00C026A6" w:rsidRPr="00116A0E">
        <w:t xml:space="preserve">.  </w:t>
      </w:r>
      <w:r w:rsidR="006C43E7" w:rsidRPr="00116A0E">
        <w:t>T</w:t>
      </w:r>
      <w:r w:rsidR="00C026A6" w:rsidRPr="00116A0E">
        <w:t xml:space="preserve">eams </w:t>
      </w:r>
      <w:r w:rsidR="006C43E7" w:rsidRPr="00116A0E">
        <w:t>in</w:t>
      </w:r>
      <w:r w:rsidR="00C026A6" w:rsidRPr="00116A0E">
        <w:t xml:space="preserve"> organizations </w:t>
      </w:r>
      <w:r w:rsidR="00892467" w:rsidRPr="00116A0E">
        <w:t>are</w:t>
      </w:r>
      <w:r w:rsidR="00C026A6" w:rsidRPr="00116A0E">
        <w:t xml:space="preserve"> considered a fad because:</w:t>
      </w:r>
    </w:p>
    <w:p w14:paraId="307E0F8A" w14:textId="4D458584" w:rsidR="00C026A6" w:rsidRPr="00116A0E" w:rsidRDefault="006C43E7" w:rsidP="00116A0E">
      <w:r w:rsidRPr="00116A0E">
        <w:t xml:space="preserve">a. </w:t>
      </w:r>
      <w:r w:rsidR="00C026A6" w:rsidRPr="00116A0E">
        <w:t>Organizations are finally figuring out effective ways to use teams in all scenarios</w:t>
      </w:r>
      <w:r w:rsidR="00FA0150" w:rsidRPr="00116A0E">
        <w:t>.</w:t>
      </w:r>
    </w:p>
    <w:p w14:paraId="6F26E949" w14:textId="2DC3D816" w:rsidR="00C026A6" w:rsidRPr="00116A0E" w:rsidRDefault="006C43E7" w:rsidP="00116A0E">
      <w:r w:rsidRPr="00116A0E">
        <w:t xml:space="preserve">b. </w:t>
      </w:r>
      <w:r w:rsidR="00C026A6" w:rsidRPr="00116A0E">
        <w:t>Although they are used now, teams will no longer be used in the near future</w:t>
      </w:r>
      <w:r w:rsidR="00FA0150" w:rsidRPr="00116A0E">
        <w:t>.</w:t>
      </w:r>
    </w:p>
    <w:p w14:paraId="42D092A6" w14:textId="15886CD5" w:rsidR="00C026A6" w:rsidRPr="00116A0E" w:rsidRDefault="006C43E7" w:rsidP="00116A0E">
      <w:r w:rsidRPr="00116A0E">
        <w:t xml:space="preserve">c. </w:t>
      </w:r>
      <w:r w:rsidR="00C026A6" w:rsidRPr="00116A0E">
        <w:t>An increased use of technology will no longer require that organizations use teams</w:t>
      </w:r>
      <w:r w:rsidR="00FA0150" w:rsidRPr="00116A0E">
        <w:t>.</w:t>
      </w:r>
    </w:p>
    <w:p w14:paraId="5696D154" w14:textId="3C13474F" w:rsidR="00C026A6" w:rsidRPr="00116A0E" w:rsidRDefault="006C43E7" w:rsidP="00116A0E">
      <w:proofErr w:type="gramStart"/>
      <w:r w:rsidRPr="00116A0E">
        <w:t>*d.</w:t>
      </w:r>
      <w:proofErr w:type="gramEnd"/>
      <w:r w:rsidRPr="00116A0E">
        <w:t xml:space="preserve"> </w:t>
      </w:r>
      <w:r w:rsidR="00892467" w:rsidRPr="00116A0E">
        <w:t>Their implementation is one of the most common organizational changes in the last two decades.</w:t>
      </w:r>
    </w:p>
    <w:p w14:paraId="0207ABAF" w14:textId="1DCF7F7A" w:rsidR="00C026A6" w:rsidRPr="00116A0E" w:rsidRDefault="00C026A6" w:rsidP="00116A0E">
      <w:r w:rsidRPr="00116A0E">
        <w:t xml:space="preserve">Learning Objective: </w:t>
      </w:r>
      <w:r w:rsidR="00413A3C" w:rsidRPr="00116A0E">
        <w:t>2-9</w:t>
      </w:r>
    </w:p>
    <w:p w14:paraId="7B521C15" w14:textId="6C25D1AE" w:rsidR="00C026A6" w:rsidRPr="00116A0E" w:rsidRDefault="00C026A6" w:rsidP="00116A0E">
      <w:r w:rsidRPr="00116A0E">
        <w:t>Cognitive Domain:</w:t>
      </w:r>
      <w:r w:rsidR="00892467" w:rsidRPr="00116A0E">
        <w:t xml:space="preserve"> Analysis</w:t>
      </w:r>
    </w:p>
    <w:p w14:paraId="180C44B9" w14:textId="3C5A204C" w:rsidR="00C026A6" w:rsidRPr="00116A0E" w:rsidRDefault="00C026A6" w:rsidP="00116A0E">
      <w:r w:rsidRPr="00116A0E">
        <w:lastRenderedPageBreak/>
        <w:t>Answer Location:</w:t>
      </w:r>
      <w:r w:rsidR="00413A3C" w:rsidRPr="00116A0E">
        <w:t xml:space="preserve"> Teams as a Fad</w:t>
      </w:r>
      <w:r w:rsidRPr="00116A0E">
        <w:br/>
        <w:t>Question Type: MC</w:t>
      </w:r>
    </w:p>
    <w:p w14:paraId="5257B7F0" w14:textId="77777777" w:rsidR="00C026A6" w:rsidRPr="00116A0E" w:rsidRDefault="00C026A6" w:rsidP="00116A0E"/>
    <w:p w14:paraId="0D9C416B" w14:textId="583D6948" w:rsidR="00E93FAB" w:rsidRPr="00116A0E" w:rsidRDefault="00E93FAB" w:rsidP="00116A0E"/>
    <w:p w14:paraId="41619EEB" w14:textId="77777777" w:rsidR="000E7F91" w:rsidRPr="00116A0E" w:rsidRDefault="000E7F91" w:rsidP="00116A0E">
      <w:pPr>
        <w:rPr>
          <w:b/>
        </w:rPr>
      </w:pPr>
      <w:r w:rsidRPr="00116A0E">
        <w:rPr>
          <w:b/>
        </w:rPr>
        <w:t>True/False</w:t>
      </w:r>
    </w:p>
    <w:p w14:paraId="591A75DC" w14:textId="77777777" w:rsidR="000E7F91" w:rsidRPr="00116A0E" w:rsidRDefault="000E7F91" w:rsidP="00116A0E"/>
    <w:p w14:paraId="6728669D" w14:textId="4010D6DC" w:rsidR="000E7F91" w:rsidRPr="00116A0E" w:rsidRDefault="00C90C19" w:rsidP="00116A0E">
      <w:r>
        <w:t xml:space="preserve">1. </w:t>
      </w:r>
      <w:r w:rsidR="00292737" w:rsidRPr="00116A0E">
        <w:t>There is a clear way of m</w:t>
      </w:r>
      <w:r w:rsidR="000E7F91" w:rsidRPr="00116A0E">
        <w:t>easuring team</w:t>
      </w:r>
      <w:r w:rsidR="00911D70" w:rsidRPr="00116A0E">
        <w:t>work success</w:t>
      </w:r>
      <w:r w:rsidR="00816AFA" w:rsidRPr="00116A0E">
        <w:t>.</w:t>
      </w:r>
    </w:p>
    <w:p w14:paraId="103CB992" w14:textId="47DFFF55" w:rsidR="00F10E25" w:rsidRPr="00116A0E" w:rsidRDefault="00F10E25" w:rsidP="00116A0E">
      <w:r w:rsidRPr="00116A0E">
        <w:t>a. True</w:t>
      </w:r>
    </w:p>
    <w:p w14:paraId="04A7BECE" w14:textId="77534361" w:rsidR="00F10E25" w:rsidRPr="00116A0E" w:rsidRDefault="00816AFA" w:rsidP="00116A0E">
      <w:r w:rsidRPr="00116A0E">
        <w:t>*</w:t>
      </w:r>
      <w:r w:rsidR="00F10E25" w:rsidRPr="00116A0E">
        <w:t>b. False</w:t>
      </w:r>
    </w:p>
    <w:p w14:paraId="34D213F8" w14:textId="4B1E0AA5" w:rsidR="00F10E25" w:rsidRPr="00116A0E" w:rsidRDefault="00F10E25" w:rsidP="00116A0E">
      <w:r w:rsidRPr="00116A0E">
        <w:t xml:space="preserve">Learning Objective: </w:t>
      </w:r>
      <w:r w:rsidR="005909BE" w:rsidRPr="00116A0E">
        <w:t>2-1</w:t>
      </w:r>
    </w:p>
    <w:p w14:paraId="7A54E250" w14:textId="77777777" w:rsidR="00F10E25" w:rsidRPr="00116A0E" w:rsidRDefault="00F10E25" w:rsidP="00116A0E">
      <w:r w:rsidRPr="00116A0E">
        <w:t xml:space="preserve">Cognitive Domain: Knowledge  </w:t>
      </w:r>
    </w:p>
    <w:p w14:paraId="257B135F" w14:textId="378C5054" w:rsidR="00F10E25" w:rsidRPr="00116A0E" w:rsidRDefault="00F10E25" w:rsidP="00116A0E">
      <w:r w:rsidRPr="00116A0E">
        <w:t xml:space="preserve">Answer Location: Defining </w:t>
      </w:r>
      <w:r w:rsidR="000A3785" w:rsidRPr="00116A0E">
        <w:t>Team</w:t>
      </w:r>
      <w:r w:rsidRPr="00116A0E">
        <w:t>s and Teams</w:t>
      </w:r>
      <w:r w:rsidRPr="00116A0E">
        <w:br/>
        <w:t>Question Type: TF</w:t>
      </w:r>
    </w:p>
    <w:p w14:paraId="63F478FB" w14:textId="77777777" w:rsidR="00F10E25" w:rsidRPr="00116A0E" w:rsidRDefault="00F10E25" w:rsidP="00116A0E"/>
    <w:p w14:paraId="13F5923E" w14:textId="610F99A6" w:rsidR="000E7F91" w:rsidRPr="00116A0E" w:rsidRDefault="00C90C19" w:rsidP="00116A0E">
      <w:r>
        <w:t xml:space="preserve">2. </w:t>
      </w:r>
      <w:r w:rsidR="009028AF" w:rsidRPr="00116A0E">
        <w:t xml:space="preserve">Using teams is not always the best strategy for accomplishing a task. </w:t>
      </w:r>
      <w:r w:rsidR="00816AFA" w:rsidRPr="00116A0E">
        <w:t xml:space="preserve"> </w:t>
      </w:r>
    </w:p>
    <w:p w14:paraId="7F280817" w14:textId="77777777" w:rsidR="00F10E25" w:rsidRPr="00116A0E" w:rsidRDefault="00F10E25" w:rsidP="00116A0E">
      <w:r w:rsidRPr="00116A0E">
        <w:t>*a. True</w:t>
      </w:r>
    </w:p>
    <w:p w14:paraId="3DCB6739" w14:textId="77777777" w:rsidR="00F10E25" w:rsidRPr="00116A0E" w:rsidRDefault="00F10E25" w:rsidP="00116A0E">
      <w:r w:rsidRPr="00116A0E">
        <w:t>b. False</w:t>
      </w:r>
    </w:p>
    <w:p w14:paraId="3F43BBC4" w14:textId="402E5B29" w:rsidR="00F10E25" w:rsidRPr="00116A0E" w:rsidRDefault="00F10E25" w:rsidP="00116A0E">
      <w:r w:rsidRPr="00116A0E">
        <w:t xml:space="preserve">Learning Objective: </w:t>
      </w:r>
      <w:r w:rsidR="005909BE" w:rsidRPr="00116A0E">
        <w:t>2-4</w:t>
      </w:r>
    </w:p>
    <w:p w14:paraId="248721AD" w14:textId="0B39E206" w:rsidR="00F10E25" w:rsidRPr="00116A0E" w:rsidRDefault="00F10E25" w:rsidP="00116A0E">
      <w:r w:rsidRPr="00116A0E">
        <w:t xml:space="preserve">Cognitive Domain: </w:t>
      </w:r>
      <w:r w:rsidR="000C05B2" w:rsidRPr="00116A0E">
        <w:t>Comprehension</w:t>
      </w:r>
      <w:r w:rsidRPr="00116A0E">
        <w:t xml:space="preserve">  </w:t>
      </w:r>
    </w:p>
    <w:p w14:paraId="6F23AAA8" w14:textId="2AA37F6F" w:rsidR="00F10E25" w:rsidRPr="00116A0E" w:rsidRDefault="00F10E25" w:rsidP="00116A0E">
      <w:r w:rsidRPr="00116A0E">
        <w:t xml:space="preserve">Answer Location: </w:t>
      </w:r>
      <w:r w:rsidR="005909BE" w:rsidRPr="00116A0E">
        <w:t>Characteristics of the Task</w:t>
      </w:r>
      <w:r w:rsidRPr="00116A0E">
        <w:br/>
        <w:t>Question Type: TF</w:t>
      </w:r>
    </w:p>
    <w:p w14:paraId="420D5C7B" w14:textId="77777777" w:rsidR="00F10E25" w:rsidRPr="00116A0E" w:rsidRDefault="00F10E25" w:rsidP="00116A0E"/>
    <w:p w14:paraId="1F573725" w14:textId="2E866C71" w:rsidR="00292737" w:rsidRPr="00116A0E" w:rsidRDefault="00C90C19" w:rsidP="00116A0E">
      <w:r>
        <w:t xml:space="preserve">3. </w:t>
      </w:r>
      <w:r w:rsidR="00E65A7E" w:rsidRPr="00116A0E">
        <w:t xml:space="preserve">Highly interdependent tasks are a necessary condition for the use of teams. </w:t>
      </w:r>
      <w:r w:rsidR="00816AFA" w:rsidRPr="00116A0E">
        <w:t xml:space="preserve"> </w:t>
      </w:r>
    </w:p>
    <w:p w14:paraId="1A44181A" w14:textId="77777777" w:rsidR="00F10E25" w:rsidRPr="00116A0E" w:rsidRDefault="00F10E25" w:rsidP="00116A0E">
      <w:r w:rsidRPr="00116A0E">
        <w:t>*a. True</w:t>
      </w:r>
    </w:p>
    <w:p w14:paraId="415D7064" w14:textId="77777777" w:rsidR="00F10E25" w:rsidRPr="00116A0E" w:rsidRDefault="00F10E25" w:rsidP="00116A0E">
      <w:r w:rsidRPr="00116A0E">
        <w:t>b. False</w:t>
      </w:r>
    </w:p>
    <w:p w14:paraId="38AD8917" w14:textId="794B73E8" w:rsidR="00F10E25" w:rsidRPr="00116A0E" w:rsidRDefault="00F10E25" w:rsidP="00116A0E">
      <w:r w:rsidRPr="00116A0E">
        <w:t xml:space="preserve">Learning Objective: </w:t>
      </w:r>
      <w:r w:rsidR="00094191" w:rsidRPr="00116A0E">
        <w:t>2-4</w:t>
      </w:r>
    </w:p>
    <w:p w14:paraId="74710C3F" w14:textId="1ED3DD4D" w:rsidR="00F10E25" w:rsidRPr="00116A0E" w:rsidRDefault="00F10E25" w:rsidP="00116A0E">
      <w:r w:rsidRPr="00116A0E">
        <w:t xml:space="preserve">Cognitive Domain: </w:t>
      </w:r>
      <w:r w:rsidR="000C05B2" w:rsidRPr="00116A0E">
        <w:t>Comprehension</w:t>
      </w:r>
      <w:r w:rsidRPr="00116A0E">
        <w:t xml:space="preserve">  </w:t>
      </w:r>
    </w:p>
    <w:p w14:paraId="5D16BBF2" w14:textId="77777777" w:rsidR="00094191" w:rsidRPr="00116A0E" w:rsidRDefault="00F10E25" w:rsidP="00116A0E">
      <w:r w:rsidRPr="00116A0E">
        <w:t xml:space="preserve">Answer Location: </w:t>
      </w:r>
      <w:r w:rsidR="00094191" w:rsidRPr="00116A0E">
        <w:t>Characteristics of the Task</w:t>
      </w:r>
      <w:r w:rsidR="00094191" w:rsidRPr="00116A0E">
        <w:br/>
        <w:t>Question Type: TF</w:t>
      </w:r>
    </w:p>
    <w:p w14:paraId="71F68B1F" w14:textId="77777777" w:rsidR="00F10E25" w:rsidRPr="00116A0E" w:rsidRDefault="00F10E25" w:rsidP="00116A0E"/>
    <w:p w14:paraId="6FEB45AE" w14:textId="75FAFD8B" w:rsidR="00E65A7E" w:rsidRPr="00116A0E" w:rsidRDefault="00C90C19" w:rsidP="00116A0E">
      <w:r>
        <w:t xml:space="preserve">4. </w:t>
      </w:r>
      <w:r w:rsidR="000A3785" w:rsidRPr="00116A0E">
        <w:t>Team</w:t>
      </w:r>
      <w:r w:rsidR="00B744FF" w:rsidRPr="00116A0E">
        <w:t xml:space="preserve"> cohesion and good communication skills seldom matter for team success. </w:t>
      </w:r>
      <w:r w:rsidR="00816AFA" w:rsidRPr="00116A0E">
        <w:t xml:space="preserve"> </w:t>
      </w:r>
    </w:p>
    <w:p w14:paraId="3BC3BF9D" w14:textId="740C5EE4" w:rsidR="00F10E25" w:rsidRPr="00116A0E" w:rsidRDefault="00F10E25" w:rsidP="00116A0E">
      <w:r w:rsidRPr="00116A0E">
        <w:t>a. True</w:t>
      </w:r>
    </w:p>
    <w:p w14:paraId="5F9AC7D8" w14:textId="19A1596D" w:rsidR="00F10E25" w:rsidRPr="00116A0E" w:rsidRDefault="00816AFA" w:rsidP="00116A0E">
      <w:r w:rsidRPr="00116A0E">
        <w:t>*</w:t>
      </w:r>
      <w:r w:rsidR="00F10E25" w:rsidRPr="00116A0E">
        <w:t>b. False</w:t>
      </w:r>
    </w:p>
    <w:p w14:paraId="4FF19331" w14:textId="5F1651E9" w:rsidR="00F10E25" w:rsidRPr="00116A0E" w:rsidRDefault="00F10E25" w:rsidP="00116A0E">
      <w:r w:rsidRPr="00116A0E">
        <w:t xml:space="preserve">Learning Objective: </w:t>
      </w:r>
      <w:r w:rsidR="00823E77" w:rsidRPr="00116A0E">
        <w:t>2-6</w:t>
      </w:r>
    </w:p>
    <w:p w14:paraId="01A8A3F5" w14:textId="0D845B11" w:rsidR="00F10E25" w:rsidRPr="00116A0E" w:rsidRDefault="00F10E25" w:rsidP="00116A0E">
      <w:r w:rsidRPr="00116A0E">
        <w:t xml:space="preserve">Cognitive Domain: </w:t>
      </w:r>
      <w:r w:rsidR="000C05B2" w:rsidRPr="00116A0E">
        <w:t>Comprehension</w:t>
      </w:r>
      <w:r w:rsidRPr="00116A0E">
        <w:t xml:space="preserve">  </w:t>
      </w:r>
    </w:p>
    <w:p w14:paraId="3DA6A9B9" w14:textId="67BF34C4" w:rsidR="00F10E25" w:rsidRPr="00116A0E" w:rsidRDefault="00F10E25" w:rsidP="00116A0E">
      <w:r w:rsidRPr="00116A0E">
        <w:t xml:space="preserve">Answer Location: </w:t>
      </w:r>
      <w:r w:rsidR="00911339" w:rsidRPr="00116A0E">
        <w:t>Group Process</w:t>
      </w:r>
      <w:r w:rsidRPr="00116A0E">
        <w:br/>
        <w:t>Question Type: TF</w:t>
      </w:r>
    </w:p>
    <w:p w14:paraId="18F64BB9" w14:textId="77777777" w:rsidR="00F10E25" w:rsidRPr="00116A0E" w:rsidRDefault="00F10E25" w:rsidP="00116A0E"/>
    <w:p w14:paraId="2FDD09BD" w14:textId="38DDBD2D" w:rsidR="00B744FF" w:rsidRPr="00116A0E" w:rsidRDefault="00C90C19" w:rsidP="00116A0E">
      <w:r>
        <w:t xml:space="preserve">5. </w:t>
      </w:r>
      <w:r w:rsidR="00B744FF" w:rsidRPr="00116A0E">
        <w:t xml:space="preserve">Power and responsibility </w:t>
      </w:r>
      <w:r w:rsidR="00823E77" w:rsidRPr="00116A0E">
        <w:t>should be</w:t>
      </w:r>
      <w:r w:rsidR="00B744FF" w:rsidRPr="00116A0E">
        <w:t xml:space="preserve"> solely held by the organization and </w:t>
      </w:r>
      <w:r w:rsidR="00823E77" w:rsidRPr="00116A0E">
        <w:t>rarely</w:t>
      </w:r>
      <w:r w:rsidR="00B744FF" w:rsidRPr="00116A0E">
        <w:t xml:space="preserve"> given to teams</w:t>
      </w:r>
      <w:r w:rsidR="00823E77" w:rsidRPr="00116A0E">
        <w:t>.</w:t>
      </w:r>
      <w:r w:rsidR="00B744FF" w:rsidRPr="00116A0E">
        <w:t xml:space="preserve"> </w:t>
      </w:r>
      <w:r w:rsidR="00816AFA" w:rsidRPr="00116A0E">
        <w:t xml:space="preserve"> </w:t>
      </w:r>
    </w:p>
    <w:p w14:paraId="622AF55D" w14:textId="5DF0632B" w:rsidR="00F10E25" w:rsidRPr="00116A0E" w:rsidRDefault="00F10E25" w:rsidP="00116A0E">
      <w:r w:rsidRPr="00116A0E">
        <w:t>a. True</w:t>
      </w:r>
    </w:p>
    <w:p w14:paraId="2513D81D" w14:textId="6A1947C7" w:rsidR="00F10E25" w:rsidRPr="00116A0E" w:rsidRDefault="00816AFA" w:rsidP="00116A0E">
      <w:r w:rsidRPr="00116A0E">
        <w:t>*</w:t>
      </w:r>
      <w:r w:rsidR="00F10E25" w:rsidRPr="00116A0E">
        <w:t>b. False</w:t>
      </w:r>
    </w:p>
    <w:p w14:paraId="05569686" w14:textId="671D8D49" w:rsidR="00F10E25" w:rsidRPr="00116A0E" w:rsidRDefault="00F10E25" w:rsidP="00116A0E">
      <w:r w:rsidRPr="00116A0E">
        <w:t xml:space="preserve">Learning Objective: </w:t>
      </w:r>
      <w:r w:rsidR="00823E77" w:rsidRPr="00116A0E">
        <w:t>2-5</w:t>
      </w:r>
    </w:p>
    <w:p w14:paraId="65D938D1" w14:textId="6A38A474" w:rsidR="00F10E25" w:rsidRPr="00116A0E" w:rsidRDefault="00F10E25" w:rsidP="00116A0E">
      <w:r w:rsidRPr="00116A0E">
        <w:t xml:space="preserve">Cognitive Domain: </w:t>
      </w:r>
      <w:r w:rsidR="000C05B2" w:rsidRPr="00116A0E">
        <w:t>Comprehension</w:t>
      </w:r>
      <w:r w:rsidRPr="00116A0E">
        <w:t xml:space="preserve">  </w:t>
      </w:r>
    </w:p>
    <w:p w14:paraId="77DC1180" w14:textId="77777777" w:rsidR="00823E77" w:rsidRPr="00116A0E" w:rsidRDefault="00F10E25" w:rsidP="00116A0E">
      <w:r w:rsidRPr="00116A0E">
        <w:t xml:space="preserve">Answer Location: </w:t>
      </w:r>
      <w:r w:rsidR="00823E77" w:rsidRPr="00116A0E">
        <w:t>Organizational Context</w:t>
      </w:r>
    </w:p>
    <w:p w14:paraId="59659539" w14:textId="509858B4" w:rsidR="00F10E25" w:rsidRPr="00116A0E" w:rsidRDefault="00F10E25" w:rsidP="00116A0E">
      <w:r w:rsidRPr="00116A0E">
        <w:t>Question Type: TF</w:t>
      </w:r>
    </w:p>
    <w:p w14:paraId="62B20306" w14:textId="77777777" w:rsidR="00F10E25" w:rsidRPr="00116A0E" w:rsidRDefault="00F10E25" w:rsidP="00116A0E"/>
    <w:p w14:paraId="4DCB764B" w14:textId="2DAF2E9B" w:rsidR="00B744FF" w:rsidRPr="00116A0E" w:rsidRDefault="00C90C19" w:rsidP="00116A0E">
      <w:r>
        <w:lastRenderedPageBreak/>
        <w:t xml:space="preserve">6. </w:t>
      </w:r>
      <w:r w:rsidR="0003121B" w:rsidRPr="00116A0E">
        <w:t xml:space="preserve">Feedback from the organization is </w:t>
      </w:r>
      <w:proofErr w:type="gramStart"/>
      <w:r w:rsidR="0003121B" w:rsidRPr="00116A0E">
        <w:t>key</w:t>
      </w:r>
      <w:proofErr w:type="gramEnd"/>
      <w:r w:rsidR="0003121B" w:rsidRPr="00116A0E">
        <w:t xml:space="preserve"> to </w:t>
      </w:r>
      <w:r w:rsidR="000A3785" w:rsidRPr="00116A0E">
        <w:t>team</w:t>
      </w:r>
      <w:r w:rsidR="00816AFA" w:rsidRPr="00116A0E">
        <w:t xml:space="preserve"> success.</w:t>
      </w:r>
    </w:p>
    <w:p w14:paraId="6EC00349" w14:textId="77777777" w:rsidR="00F10E25" w:rsidRPr="00116A0E" w:rsidRDefault="00F10E25" w:rsidP="00116A0E">
      <w:r w:rsidRPr="00116A0E">
        <w:t>*a. True</w:t>
      </w:r>
    </w:p>
    <w:p w14:paraId="574B089F" w14:textId="77777777" w:rsidR="00F10E25" w:rsidRPr="00116A0E" w:rsidRDefault="00F10E25" w:rsidP="00116A0E">
      <w:r w:rsidRPr="00116A0E">
        <w:t>b. False</w:t>
      </w:r>
    </w:p>
    <w:p w14:paraId="1BF7D604" w14:textId="77777777" w:rsidR="004B6B21" w:rsidRPr="00116A0E" w:rsidRDefault="004B6B21" w:rsidP="00116A0E">
      <w:r w:rsidRPr="00116A0E">
        <w:t>Learning Objective: 2-5</w:t>
      </w:r>
    </w:p>
    <w:p w14:paraId="0DDA193E" w14:textId="77777777" w:rsidR="004B6B21" w:rsidRPr="00116A0E" w:rsidRDefault="004B6B21" w:rsidP="00116A0E">
      <w:r w:rsidRPr="00116A0E">
        <w:t xml:space="preserve">Cognitive Domain: Knowledge  </w:t>
      </w:r>
    </w:p>
    <w:p w14:paraId="03072570" w14:textId="77777777" w:rsidR="004B6B21" w:rsidRPr="00116A0E" w:rsidRDefault="004B6B21" w:rsidP="00116A0E">
      <w:r w:rsidRPr="00116A0E">
        <w:t>Answer Location: Organizational Context</w:t>
      </w:r>
    </w:p>
    <w:p w14:paraId="4433D8DC" w14:textId="77777777" w:rsidR="004B6B21" w:rsidRPr="00116A0E" w:rsidRDefault="004B6B21" w:rsidP="00116A0E">
      <w:r w:rsidRPr="00116A0E">
        <w:t>Question Type: TF</w:t>
      </w:r>
    </w:p>
    <w:p w14:paraId="141338FB" w14:textId="77777777" w:rsidR="004B6B21" w:rsidRPr="00116A0E" w:rsidRDefault="004B6B21" w:rsidP="00116A0E"/>
    <w:p w14:paraId="109B89C4" w14:textId="349BC02F" w:rsidR="00401751" w:rsidRPr="00116A0E" w:rsidRDefault="00C90C19" w:rsidP="00116A0E">
      <w:r>
        <w:t xml:space="preserve">7. </w:t>
      </w:r>
      <w:r w:rsidR="00D57B5E" w:rsidRPr="00116A0E">
        <w:t>Positive psychology focuses on task performance as the</w:t>
      </w:r>
      <w:r w:rsidR="00C255E8" w:rsidRPr="00116A0E">
        <w:t xml:space="preserve"> primary</w:t>
      </w:r>
      <w:r w:rsidR="00D57B5E" w:rsidRPr="00116A0E">
        <w:t xml:space="preserve"> indicator of team success</w:t>
      </w:r>
      <w:r w:rsidR="00401751" w:rsidRPr="00116A0E">
        <w:t>.</w:t>
      </w:r>
    </w:p>
    <w:p w14:paraId="3A00D8CE" w14:textId="2090FEBB" w:rsidR="00401751" w:rsidRPr="00116A0E" w:rsidRDefault="00401751" w:rsidP="00116A0E">
      <w:r w:rsidRPr="00116A0E">
        <w:t>a. True</w:t>
      </w:r>
    </w:p>
    <w:p w14:paraId="4D8A1DF1" w14:textId="7588FE0F" w:rsidR="00401751" w:rsidRPr="00116A0E" w:rsidRDefault="00D57B5E" w:rsidP="00116A0E">
      <w:r w:rsidRPr="00116A0E">
        <w:t>*</w:t>
      </w:r>
      <w:r w:rsidR="00401751" w:rsidRPr="00116A0E">
        <w:t>b. False</w:t>
      </w:r>
    </w:p>
    <w:p w14:paraId="46AB8EDA" w14:textId="628468EF" w:rsidR="00401751" w:rsidRPr="00116A0E" w:rsidRDefault="00401751" w:rsidP="00116A0E">
      <w:r w:rsidRPr="00116A0E">
        <w:t>Learning Objective: 2-</w:t>
      </w:r>
      <w:r w:rsidR="001F3522" w:rsidRPr="00116A0E">
        <w:t>7</w:t>
      </w:r>
    </w:p>
    <w:p w14:paraId="3E94150A" w14:textId="078AAA31" w:rsidR="00401751" w:rsidRPr="00116A0E" w:rsidRDefault="00401751" w:rsidP="00116A0E">
      <w:r w:rsidRPr="00116A0E">
        <w:t xml:space="preserve">Cognitive Domain: </w:t>
      </w:r>
      <w:r w:rsidR="000C05B2" w:rsidRPr="00116A0E">
        <w:t>Comprehension</w:t>
      </w:r>
      <w:r w:rsidRPr="00116A0E">
        <w:t xml:space="preserve">  </w:t>
      </w:r>
    </w:p>
    <w:p w14:paraId="32C954B0" w14:textId="18E4AE96" w:rsidR="00401751" w:rsidRPr="00116A0E" w:rsidRDefault="001F3522" w:rsidP="00116A0E">
      <w:r w:rsidRPr="00116A0E">
        <w:t>Answer Location: Positive Psychology View of Team Success</w:t>
      </w:r>
      <w:r w:rsidRPr="00116A0E">
        <w:br/>
      </w:r>
      <w:r w:rsidR="00401751" w:rsidRPr="00116A0E">
        <w:t>Question Type: TF</w:t>
      </w:r>
    </w:p>
    <w:p w14:paraId="77FAE214" w14:textId="77777777" w:rsidR="00F10E25" w:rsidRPr="00116A0E" w:rsidRDefault="00F10E25" w:rsidP="00116A0E"/>
    <w:p w14:paraId="172B46A0" w14:textId="562896AD" w:rsidR="0003121B" w:rsidRPr="00116A0E" w:rsidRDefault="00C90C19" w:rsidP="00116A0E">
      <w:r>
        <w:t xml:space="preserve">8. </w:t>
      </w:r>
      <w:r w:rsidR="002463C2" w:rsidRPr="00116A0E">
        <w:t>Organizations find switching from traditional work systems to teamwor</w:t>
      </w:r>
      <w:r w:rsidR="00816AFA" w:rsidRPr="00116A0E">
        <w:t>k very easy.</w:t>
      </w:r>
    </w:p>
    <w:p w14:paraId="35870D56" w14:textId="0E48C423" w:rsidR="00F10E25" w:rsidRPr="00116A0E" w:rsidRDefault="00F10E25" w:rsidP="00116A0E">
      <w:r w:rsidRPr="00116A0E">
        <w:t>a. True</w:t>
      </w:r>
    </w:p>
    <w:p w14:paraId="19175FAE" w14:textId="18992C30" w:rsidR="00F10E25" w:rsidRPr="00116A0E" w:rsidRDefault="00816AFA" w:rsidP="00116A0E">
      <w:r w:rsidRPr="00116A0E">
        <w:t>*</w:t>
      </w:r>
      <w:r w:rsidR="00F10E25" w:rsidRPr="00116A0E">
        <w:t>b. False</w:t>
      </w:r>
    </w:p>
    <w:p w14:paraId="30BE5BF8" w14:textId="42659B75" w:rsidR="00F10E25" w:rsidRPr="00116A0E" w:rsidRDefault="00F10E25" w:rsidP="00116A0E">
      <w:r w:rsidRPr="00116A0E">
        <w:t xml:space="preserve">Learning Objective: </w:t>
      </w:r>
      <w:r w:rsidR="0075214D" w:rsidRPr="00116A0E">
        <w:t>2-8</w:t>
      </w:r>
    </w:p>
    <w:p w14:paraId="11DB170F" w14:textId="0E48B89D" w:rsidR="00F10E25" w:rsidRPr="00116A0E" w:rsidRDefault="00F10E25" w:rsidP="00116A0E">
      <w:r w:rsidRPr="00116A0E">
        <w:t xml:space="preserve">Cognitive Domain: </w:t>
      </w:r>
      <w:r w:rsidR="000C05B2" w:rsidRPr="00116A0E">
        <w:t>Comprehension</w:t>
      </w:r>
      <w:r w:rsidRPr="00116A0E">
        <w:t xml:space="preserve">  </w:t>
      </w:r>
    </w:p>
    <w:p w14:paraId="7242C25C" w14:textId="77777777" w:rsidR="0075214D" w:rsidRPr="00116A0E" w:rsidRDefault="00F10E25" w:rsidP="00116A0E">
      <w:r w:rsidRPr="00116A0E">
        <w:t xml:space="preserve">Answer Location: </w:t>
      </w:r>
      <w:r w:rsidR="0075214D" w:rsidRPr="00116A0E">
        <w:t xml:space="preserve">Using Teams in the Workplace </w:t>
      </w:r>
    </w:p>
    <w:p w14:paraId="1D104563" w14:textId="06273551" w:rsidR="00F10E25" w:rsidRPr="00116A0E" w:rsidRDefault="00F10E25" w:rsidP="00116A0E">
      <w:r w:rsidRPr="00116A0E">
        <w:t>Question Type: TF</w:t>
      </w:r>
    </w:p>
    <w:p w14:paraId="2BE61A2D" w14:textId="77777777" w:rsidR="00F10E25" w:rsidRPr="00116A0E" w:rsidRDefault="00F10E25" w:rsidP="00116A0E"/>
    <w:p w14:paraId="2CF3A78F" w14:textId="6E294F40" w:rsidR="004D7D14" w:rsidRPr="00116A0E" w:rsidRDefault="00C90C19" w:rsidP="00116A0E">
      <w:r>
        <w:t xml:space="preserve">9. </w:t>
      </w:r>
      <w:r w:rsidR="00634664" w:rsidRPr="00116A0E">
        <w:t>Many teams are being used in today’s businesses without consideration for cost of implementation</w:t>
      </w:r>
      <w:r w:rsidR="00816AFA" w:rsidRPr="00116A0E">
        <w:t>.</w:t>
      </w:r>
    </w:p>
    <w:p w14:paraId="352A9535" w14:textId="77777777" w:rsidR="00F10E25" w:rsidRPr="00116A0E" w:rsidRDefault="00F10E25" w:rsidP="00116A0E">
      <w:r w:rsidRPr="00116A0E">
        <w:t>*a. True</w:t>
      </w:r>
    </w:p>
    <w:p w14:paraId="3DAAD577" w14:textId="77777777" w:rsidR="00F10E25" w:rsidRPr="00116A0E" w:rsidRDefault="00F10E25" w:rsidP="00116A0E">
      <w:r w:rsidRPr="00116A0E">
        <w:t>b. False</w:t>
      </w:r>
    </w:p>
    <w:p w14:paraId="442CC697" w14:textId="34E98A2B" w:rsidR="00FA6532" w:rsidRPr="00116A0E" w:rsidRDefault="00FA6532" w:rsidP="00116A0E">
      <w:r w:rsidRPr="00116A0E">
        <w:t>Learning Objective: 2-9</w:t>
      </w:r>
    </w:p>
    <w:p w14:paraId="04CB609B" w14:textId="05E48821" w:rsidR="00FA6532" w:rsidRPr="00116A0E" w:rsidRDefault="00FA6532" w:rsidP="00116A0E">
      <w:r w:rsidRPr="00116A0E">
        <w:t xml:space="preserve">Cognitive Domain: </w:t>
      </w:r>
      <w:r w:rsidR="000C05B2" w:rsidRPr="00116A0E">
        <w:t>Comprehension</w:t>
      </w:r>
      <w:r w:rsidRPr="00116A0E">
        <w:t xml:space="preserve">  </w:t>
      </w:r>
    </w:p>
    <w:p w14:paraId="0945D44F" w14:textId="3879D0F3" w:rsidR="00FA6532" w:rsidRPr="00116A0E" w:rsidRDefault="00FA6532" w:rsidP="00116A0E">
      <w:r w:rsidRPr="00116A0E">
        <w:t xml:space="preserve">Answer Location: Teams as a Fad </w:t>
      </w:r>
    </w:p>
    <w:p w14:paraId="56EE7E70" w14:textId="77777777" w:rsidR="00FA6532" w:rsidRPr="00116A0E" w:rsidRDefault="00FA6532" w:rsidP="00116A0E">
      <w:r w:rsidRPr="00116A0E">
        <w:t>Question Type: TF</w:t>
      </w:r>
    </w:p>
    <w:p w14:paraId="4E33D2CB" w14:textId="77777777" w:rsidR="00F10E25" w:rsidRDefault="00F10E25" w:rsidP="00116A0E"/>
    <w:p w14:paraId="40239886" w14:textId="77777777" w:rsidR="00116A0E" w:rsidRPr="00116A0E" w:rsidRDefault="00116A0E" w:rsidP="00116A0E"/>
    <w:p w14:paraId="5231D3BA" w14:textId="4E92CA85" w:rsidR="00031065" w:rsidRPr="00116A0E" w:rsidRDefault="00116A0E" w:rsidP="00116A0E">
      <w:pPr>
        <w:rPr>
          <w:b/>
        </w:rPr>
      </w:pPr>
      <w:r>
        <w:rPr>
          <w:b/>
        </w:rPr>
        <w:t>Short Answer/Essay</w:t>
      </w:r>
    </w:p>
    <w:p w14:paraId="5C946D4C" w14:textId="77777777" w:rsidR="00031065" w:rsidRPr="00116A0E" w:rsidRDefault="00031065" w:rsidP="00116A0E"/>
    <w:p w14:paraId="4531D793" w14:textId="4DFE6216" w:rsidR="00031065" w:rsidRPr="00116A0E" w:rsidRDefault="0044695E" w:rsidP="00116A0E">
      <w:r>
        <w:t xml:space="preserve">1. </w:t>
      </w:r>
      <w:r w:rsidR="00031065" w:rsidRPr="00116A0E">
        <w:t xml:space="preserve">What are the three criteria used to define team success? </w:t>
      </w:r>
    </w:p>
    <w:p w14:paraId="2427E983" w14:textId="4B7820DA" w:rsidR="00031065" w:rsidRPr="00116A0E" w:rsidRDefault="00AA190F" w:rsidP="00116A0E">
      <w:proofErr w:type="gramStart"/>
      <w:r w:rsidRPr="00C65AC3">
        <w:rPr>
          <w:kern w:val="2"/>
        </w:rPr>
        <w:t xml:space="preserve">*a. </w:t>
      </w:r>
      <w:r w:rsidR="00031065" w:rsidRPr="00116A0E">
        <w:t>Task completion, social relations, and individual benefit.</w:t>
      </w:r>
      <w:proofErr w:type="gramEnd"/>
    </w:p>
    <w:p w14:paraId="2A360887" w14:textId="77777777" w:rsidR="00031065" w:rsidRPr="00116A0E" w:rsidRDefault="00031065" w:rsidP="00116A0E">
      <w:r w:rsidRPr="00116A0E">
        <w:t>Learning Objective:  2-1</w:t>
      </w:r>
    </w:p>
    <w:p w14:paraId="75F1F6E2" w14:textId="77777777" w:rsidR="00031065" w:rsidRPr="00116A0E" w:rsidRDefault="00031065" w:rsidP="00116A0E">
      <w:r w:rsidRPr="00116A0E">
        <w:t>Cognitive Domain: Comprehension</w:t>
      </w:r>
    </w:p>
    <w:p w14:paraId="5E99461E" w14:textId="77777777" w:rsidR="00031065" w:rsidRPr="00116A0E" w:rsidRDefault="00031065" w:rsidP="00116A0E">
      <w:r w:rsidRPr="00116A0E">
        <w:t>Answer location: Defining Team Success</w:t>
      </w:r>
    </w:p>
    <w:p w14:paraId="3923DD37" w14:textId="77777777" w:rsidR="00031065" w:rsidRPr="00116A0E" w:rsidRDefault="00031065" w:rsidP="00116A0E">
      <w:r w:rsidRPr="00116A0E">
        <w:t>Question Type: ESS</w:t>
      </w:r>
    </w:p>
    <w:p w14:paraId="2FEA6B89" w14:textId="77777777" w:rsidR="00031065" w:rsidRDefault="00031065" w:rsidP="00116A0E"/>
    <w:p w14:paraId="7298184D" w14:textId="77777777" w:rsidR="0044695E" w:rsidRPr="00116A0E" w:rsidRDefault="0044695E" w:rsidP="00116A0E"/>
    <w:p w14:paraId="4F2C3777" w14:textId="3305C7ED" w:rsidR="00031065" w:rsidRPr="00116A0E" w:rsidRDefault="0044695E" w:rsidP="00116A0E">
      <w:r>
        <w:lastRenderedPageBreak/>
        <w:t xml:space="preserve">2. </w:t>
      </w:r>
      <w:r w:rsidR="00031065" w:rsidRPr="00116A0E">
        <w:t xml:space="preserve">What are the five characteristics of successful teams?  How have researchers investigated these characteristics?  Why have these researchers found different results and how are their results different from one another? </w:t>
      </w:r>
    </w:p>
    <w:p w14:paraId="6E58C21E" w14:textId="44B41435" w:rsidR="00031065" w:rsidRPr="00116A0E" w:rsidRDefault="00AA190F" w:rsidP="00116A0E">
      <w:r w:rsidRPr="00C65AC3">
        <w:rPr>
          <w:kern w:val="2"/>
        </w:rPr>
        <w:t xml:space="preserve">*a. </w:t>
      </w:r>
      <w:r w:rsidR="00031065" w:rsidRPr="00116A0E">
        <w:t xml:space="preserve">Clear goals, appropriate leadership, organizational support, suitable tasks, and accountability and rewards are the five characteristics.  Researchers have used interviews and surveys to investigate what makes teams successful.  However, because they are from different backgrounds their methods may have been different.  The researchers also were investigating different types of teams, which led to different findings. </w:t>
      </w:r>
    </w:p>
    <w:p w14:paraId="5E1BFCB2" w14:textId="77777777" w:rsidR="00031065" w:rsidRPr="00116A0E" w:rsidRDefault="00031065" w:rsidP="00116A0E">
      <w:r w:rsidRPr="00116A0E">
        <w:t>Learning Objective:  2-1</w:t>
      </w:r>
    </w:p>
    <w:p w14:paraId="72BA25FB" w14:textId="2908B0CD" w:rsidR="00031065" w:rsidRPr="00116A0E" w:rsidRDefault="00031065" w:rsidP="00116A0E">
      <w:r w:rsidRPr="00116A0E">
        <w:t xml:space="preserve">Cognitive Domain: </w:t>
      </w:r>
      <w:r w:rsidR="001624AA" w:rsidRPr="00116A0E">
        <w:t>Analysis</w:t>
      </w:r>
    </w:p>
    <w:p w14:paraId="6A500EE8" w14:textId="77777777" w:rsidR="00031065" w:rsidRPr="00116A0E" w:rsidRDefault="00031065" w:rsidP="00116A0E">
      <w:r w:rsidRPr="00116A0E">
        <w:t>Answer location: Defining Team Success</w:t>
      </w:r>
    </w:p>
    <w:p w14:paraId="1C58DCE2" w14:textId="77777777" w:rsidR="00031065" w:rsidRPr="00116A0E" w:rsidRDefault="00031065" w:rsidP="00116A0E">
      <w:r w:rsidRPr="00116A0E">
        <w:t>Question Type: ESS</w:t>
      </w:r>
    </w:p>
    <w:p w14:paraId="6836E0BB" w14:textId="77777777" w:rsidR="00031065" w:rsidRPr="00116A0E" w:rsidRDefault="00031065" w:rsidP="00116A0E"/>
    <w:p w14:paraId="1C586683" w14:textId="7FD39214" w:rsidR="00031065" w:rsidRPr="00116A0E" w:rsidRDefault="0044695E" w:rsidP="00116A0E">
      <w:r>
        <w:t xml:space="preserve">3. </w:t>
      </w:r>
      <w:r w:rsidR="00031065" w:rsidRPr="00116A0E">
        <w:t xml:space="preserve">Why is it important that the characteristics of the task match the abilities and composition of the team? </w:t>
      </w:r>
    </w:p>
    <w:p w14:paraId="06617DBE" w14:textId="07BBA4F6" w:rsidR="00031065" w:rsidRPr="00116A0E" w:rsidRDefault="00AA190F" w:rsidP="00116A0E">
      <w:proofErr w:type="gramStart"/>
      <w:r w:rsidRPr="00C65AC3">
        <w:rPr>
          <w:kern w:val="2"/>
        </w:rPr>
        <w:t>*a.</w:t>
      </w:r>
      <w:proofErr w:type="gramEnd"/>
      <w:r w:rsidRPr="00C65AC3">
        <w:rPr>
          <w:kern w:val="2"/>
        </w:rPr>
        <w:t xml:space="preserve"> </w:t>
      </w:r>
      <w:r w:rsidR="00031065" w:rsidRPr="00116A0E">
        <w:t xml:space="preserve">Some teams fail because their members do not have the needed knowledge, skills, and abilities to perform their tasks. Good teams have good team members. In their study of highly successful groups, Bennis and </w:t>
      </w:r>
      <w:proofErr w:type="spellStart"/>
      <w:r w:rsidR="00031065" w:rsidRPr="00116A0E">
        <w:t>Biederman</w:t>
      </w:r>
      <w:proofErr w:type="spellEnd"/>
      <w:r w:rsidR="00031065" w:rsidRPr="00116A0E">
        <w:t xml:space="preserve"> (1997) determined that much of the success of these groups was due to the leaders’ ability to recruit highly competent team members. </w:t>
      </w:r>
    </w:p>
    <w:p w14:paraId="6521A6CE" w14:textId="77777777" w:rsidR="00031065" w:rsidRPr="00116A0E" w:rsidRDefault="00031065" w:rsidP="00116A0E">
      <w:r w:rsidRPr="00116A0E">
        <w:t>Learning Objective:  2-3</w:t>
      </w:r>
    </w:p>
    <w:p w14:paraId="5709234C" w14:textId="77777777" w:rsidR="00031065" w:rsidRPr="00116A0E" w:rsidRDefault="00031065" w:rsidP="00116A0E">
      <w:r w:rsidRPr="00116A0E">
        <w:t>Cognitive Domain: Comprehension</w:t>
      </w:r>
    </w:p>
    <w:p w14:paraId="149BFB1F" w14:textId="77777777" w:rsidR="00031065" w:rsidRPr="00116A0E" w:rsidRDefault="00031065" w:rsidP="00116A0E">
      <w:r w:rsidRPr="00116A0E">
        <w:t>Answer location: Team Composition</w:t>
      </w:r>
    </w:p>
    <w:p w14:paraId="3EFD85F1" w14:textId="77777777" w:rsidR="00031065" w:rsidRPr="00116A0E" w:rsidRDefault="00031065" w:rsidP="00116A0E">
      <w:r w:rsidRPr="00116A0E">
        <w:t>Question Type: ESS</w:t>
      </w:r>
    </w:p>
    <w:p w14:paraId="1883BBE5" w14:textId="77777777" w:rsidR="00031065" w:rsidRPr="00116A0E" w:rsidRDefault="00031065" w:rsidP="00116A0E"/>
    <w:p w14:paraId="10CC056E" w14:textId="4FE938BC" w:rsidR="00031065" w:rsidRPr="00116A0E" w:rsidRDefault="0044695E" w:rsidP="00116A0E">
      <w:r>
        <w:t xml:space="preserve">4. </w:t>
      </w:r>
      <w:r w:rsidR="00031065" w:rsidRPr="00116A0E">
        <w:t>What organizational supports should be provided to help teams succeed?</w:t>
      </w:r>
    </w:p>
    <w:p w14:paraId="7DF8FA24" w14:textId="5D6A4290" w:rsidR="00031065" w:rsidRPr="00116A0E" w:rsidRDefault="00031065" w:rsidP="00116A0E">
      <w:proofErr w:type="gramStart"/>
      <w:r w:rsidRPr="00116A0E">
        <w:t>Clear goals and well-defined tasks, adequate resources, including financial, staffing, and training support.</w:t>
      </w:r>
      <w:proofErr w:type="gramEnd"/>
      <w:r w:rsidRPr="00116A0E">
        <w:t xml:space="preserve"> Teams should also be given reliable information and support to help with technical or interpersonal difficulties. Feedback and incentives to perform should also be given. </w:t>
      </w:r>
    </w:p>
    <w:p w14:paraId="53A12539" w14:textId="77777777" w:rsidR="00031065" w:rsidRPr="00116A0E" w:rsidRDefault="00031065" w:rsidP="00116A0E">
      <w:r w:rsidRPr="00116A0E">
        <w:t>Learning Objective:  2-5</w:t>
      </w:r>
    </w:p>
    <w:p w14:paraId="681DD625" w14:textId="77777777" w:rsidR="00031065" w:rsidRPr="00116A0E" w:rsidRDefault="00031065" w:rsidP="00116A0E">
      <w:r w:rsidRPr="00116A0E">
        <w:t>Cognitive Domain: Comprehension</w:t>
      </w:r>
    </w:p>
    <w:p w14:paraId="5BAD2C7F" w14:textId="77777777" w:rsidR="00031065" w:rsidRPr="00116A0E" w:rsidRDefault="00031065" w:rsidP="00116A0E">
      <w:r w:rsidRPr="00116A0E">
        <w:t>Answer location: Organizational Context</w:t>
      </w:r>
    </w:p>
    <w:p w14:paraId="1D90E2EC" w14:textId="77777777" w:rsidR="00031065" w:rsidRPr="00116A0E" w:rsidRDefault="00031065" w:rsidP="00116A0E">
      <w:r w:rsidRPr="00116A0E">
        <w:t>Question Type: ESS</w:t>
      </w:r>
    </w:p>
    <w:p w14:paraId="6E21B4F2" w14:textId="77777777" w:rsidR="00031065" w:rsidRPr="00116A0E" w:rsidRDefault="00031065" w:rsidP="00116A0E"/>
    <w:p w14:paraId="1E278EDE" w14:textId="41325A64" w:rsidR="00031065" w:rsidRPr="00116A0E" w:rsidRDefault="0044695E" w:rsidP="00116A0E">
      <w:r>
        <w:t xml:space="preserve">5. </w:t>
      </w:r>
      <w:r w:rsidR="00031065" w:rsidRPr="00116A0E">
        <w:t>Compare the positive psychology view of team success with traditional models.</w:t>
      </w:r>
    </w:p>
    <w:p w14:paraId="6EA0A44D" w14:textId="50888047" w:rsidR="00031065" w:rsidRPr="00116A0E" w:rsidRDefault="00031065" w:rsidP="00116A0E">
      <w:r w:rsidRPr="00116A0E">
        <w:t xml:space="preserve">Traditional models of team success focus on task performance, and then include social relations and individual development as support factors. A positive psychology perspective toward team success starts with team member well-being. When team members are fully engaged in the task and they have developed positive and supportive relationships with other team members, then the team is poised for successful performance. The positive psychology approach to teamwork attempts to develop teams that help its members to satisfy their social and emotional needs while working together to meet the team’s challenges and goals. </w:t>
      </w:r>
    </w:p>
    <w:p w14:paraId="23CC0D05" w14:textId="77777777" w:rsidR="00031065" w:rsidRPr="00116A0E" w:rsidRDefault="00031065" w:rsidP="00116A0E">
      <w:r w:rsidRPr="00116A0E">
        <w:t>Learning Objective:  2-7</w:t>
      </w:r>
    </w:p>
    <w:p w14:paraId="3EE645AB" w14:textId="77777777" w:rsidR="00C34406" w:rsidRPr="00116A0E" w:rsidRDefault="00C34406" w:rsidP="00116A0E">
      <w:r w:rsidRPr="00116A0E">
        <w:t>Cognitive Domain: Analysis</w:t>
      </w:r>
    </w:p>
    <w:p w14:paraId="230B8199" w14:textId="1C1C38FC" w:rsidR="00C34406" w:rsidRPr="00116A0E" w:rsidRDefault="00C34406" w:rsidP="00116A0E">
      <w:r w:rsidRPr="00116A0E">
        <w:t xml:space="preserve">Answer location: Positive Psychology View of Team Success </w:t>
      </w:r>
    </w:p>
    <w:p w14:paraId="5245700F" w14:textId="4AA37A57" w:rsidR="00C34406" w:rsidRPr="00116A0E" w:rsidRDefault="00C34406" w:rsidP="00116A0E">
      <w:r w:rsidRPr="00116A0E">
        <w:t>Question Type: ESS</w:t>
      </w:r>
      <w:bookmarkStart w:id="0" w:name="_GoBack"/>
      <w:bookmarkEnd w:id="0"/>
    </w:p>
    <w:p w14:paraId="3D39F605" w14:textId="77777777" w:rsidR="00634664" w:rsidRPr="00116A0E" w:rsidRDefault="00634664" w:rsidP="00116A0E"/>
    <w:sectPr w:rsidR="00634664" w:rsidRPr="00116A0E" w:rsidSect="00A83E3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83535E" w14:textId="77777777" w:rsidR="00707655" w:rsidRDefault="00707655" w:rsidP="005153F0">
      <w:r>
        <w:separator/>
      </w:r>
    </w:p>
  </w:endnote>
  <w:endnote w:type="continuationSeparator" w:id="0">
    <w:p w14:paraId="7DE85500" w14:textId="77777777" w:rsidR="00707655" w:rsidRDefault="00707655" w:rsidP="00515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ITC Berkeley Oldstyle Std Bk">
    <w:altName w:val="ITC Berkeley Oldstyle Std Bk"/>
    <w:panose1 w:val="00000000000000000000"/>
    <w:charset w:val="00"/>
    <w:family w:val="roman"/>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B56F2" w14:textId="77777777" w:rsidR="006C43E7" w:rsidRDefault="006C43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3D2EF" w14:textId="77777777" w:rsidR="006C43E7" w:rsidRDefault="006C43E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D5D37" w14:textId="77777777" w:rsidR="006C43E7" w:rsidRDefault="006C43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92332B" w14:textId="77777777" w:rsidR="00707655" w:rsidRDefault="00707655" w:rsidP="005153F0">
      <w:r>
        <w:separator/>
      </w:r>
    </w:p>
  </w:footnote>
  <w:footnote w:type="continuationSeparator" w:id="0">
    <w:p w14:paraId="435720B6" w14:textId="77777777" w:rsidR="00707655" w:rsidRDefault="00707655" w:rsidP="005153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0BDD9" w14:textId="77777777" w:rsidR="006C43E7" w:rsidRDefault="006C43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BDE9A" w14:textId="43731DFB" w:rsidR="006C43E7" w:rsidRPr="00CD634D" w:rsidRDefault="006C43E7" w:rsidP="005153F0">
    <w:pPr>
      <w:pStyle w:val="Header"/>
    </w:pPr>
    <w:r w:rsidRPr="00CD634D">
      <w:t xml:space="preserve">Levi: </w:t>
    </w:r>
    <w:r>
      <w:t>Team</w:t>
    </w:r>
    <w:r w:rsidRPr="00CD634D">
      <w:t xml:space="preserve"> Dynamics for Teams </w:t>
    </w:r>
    <w:r w:rsidR="00C45EE3">
      <w:t>5</w:t>
    </w:r>
    <w:r w:rsidRPr="00CD634D">
      <w:t>e</w:t>
    </w:r>
  </w:p>
  <w:p w14:paraId="12A798BC" w14:textId="77777777" w:rsidR="006C43E7" w:rsidRPr="00CD634D" w:rsidRDefault="006C43E7" w:rsidP="005153F0">
    <w:pPr>
      <w:pStyle w:val="Header"/>
    </w:pPr>
    <w:r w:rsidRPr="00CD634D">
      <w:t>Instructor Resources</w:t>
    </w:r>
  </w:p>
  <w:p w14:paraId="429B0F3B" w14:textId="77777777" w:rsidR="006C43E7" w:rsidRPr="005153F0" w:rsidRDefault="006C43E7" w:rsidP="005153F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F62B3" w14:textId="77777777" w:rsidR="006C43E7" w:rsidRDefault="006C43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singleLevel"/>
    <w:tmpl w:val="00000000"/>
    <w:lvl w:ilvl="0">
      <w:start w:val="1"/>
      <w:numFmt w:val="lowerLetter"/>
      <w:lvlText w:val="%1."/>
      <w:lvlJc w:val="left"/>
      <w:pPr>
        <w:tabs>
          <w:tab w:val="num" w:pos="1080"/>
        </w:tabs>
        <w:ind w:left="1080" w:hanging="360"/>
      </w:pPr>
      <w:rPr>
        <w:rFonts w:hint="default"/>
      </w:rPr>
    </w:lvl>
  </w:abstractNum>
  <w:abstractNum w:abstractNumId="1">
    <w:nsid w:val="0000000C"/>
    <w:multiLevelType w:val="singleLevel"/>
    <w:tmpl w:val="00000000"/>
    <w:lvl w:ilvl="0">
      <w:start w:val="1"/>
      <w:numFmt w:val="lowerLetter"/>
      <w:lvlText w:val="%1."/>
      <w:lvlJc w:val="left"/>
      <w:pPr>
        <w:tabs>
          <w:tab w:val="num" w:pos="1080"/>
        </w:tabs>
        <w:ind w:left="1080" w:hanging="360"/>
      </w:pPr>
      <w:rPr>
        <w:rFonts w:hint="default"/>
      </w:rPr>
    </w:lvl>
  </w:abstractNum>
  <w:abstractNum w:abstractNumId="2">
    <w:nsid w:val="0000000D"/>
    <w:multiLevelType w:val="singleLevel"/>
    <w:tmpl w:val="00000000"/>
    <w:lvl w:ilvl="0">
      <w:start w:val="1"/>
      <w:numFmt w:val="lowerLetter"/>
      <w:lvlText w:val="%1."/>
      <w:lvlJc w:val="left"/>
      <w:pPr>
        <w:tabs>
          <w:tab w:val="num" w:pos="1080"/>
        </w:tabs>
        <w:ind w:left="1080" w:hanging="360"/>
      </w:pPr>
      <w:rPr>
        <w:rFonts w:hint="default"/>
      </w:rPr>
    </w:lvl>
  </w:abstractNum>
  <w:abstractNum w:abstractNumId="3">
    <w:nsid w:val="0000000E"/>
    <w:multiLevelType w:val="singleLevel"/>
    <w:tmpl w:val="00000000"/>
    <w:lvl w:ilvl="0">
      <w:start w:val="1"/>
      <w:numFmt w:val="lowerLetter"/>
      <w:lvlText w:val="%1."/>
      <w:lvlJc w:val="left"/>
      <w:pPr>
        <w:tabs>
          <w:tab w:val="num" w:pos="1080"/>
        </w:tabs>
        <w:ind w:left="1080" w:hanging="360"/>
      </w:pPr>
      <w:rPr>
        <w:rFonts w:hint="default"/>
      </w:rPr>
    </w:lvl>
  </w:abstractNum>
  <w:abstractNum w:abstractNumId="4">
    <w:nsid w:val="0000000F"/>
    <w:multiLevelType w:val="singleLevel"/>
    <w:tmpl w:val="00000000"/>
    <w:lvl w:ilvl="0">
      <w:start w:val="1"/>
      <w:numFmt w:val="lowerLetter"/>
      <w:lvlText w:val="%1."/>
      <w:lvlJc w:val="left"/>
      <w:pPr>
        <w:tabs>
          <w:tab w:val="num" w:pos="1080"/>
        </w:tabs>
        <w:ind w:left="1080" w:hanging="360"/>
      </w:pPr>
      <w:rPr>
        <w:rFonts w:hint="default"/>
      </w:rPr>
    </w:lvl>
  </w:abstractNum>
  <w:abstractNum w:abstractNumId="5">
    <w:nsid w:val="061E5E6C"/>
    <w:multiLevelType w:val="hybridMultilevel"/>
    <w:tmpl w:val="24ECD1F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6A50C40"/>
    <w:multiLevelType w:val="hybridMultilevel"/>
    <w:tmpl w:val="D2244BA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D96047"/>
    <w:multiLevelType w:val="hybridMultilevel"/>
    <w:tmpl w:val="B52CDA82"/>
    <w:lvl w:ilvl="0" w:tplc="46941E4E">
      <w:start w:val="1"/>
      <w:numFmt w:val="bullet"/>
      <w:lvlText w:val=""/>
      <w:lvlJc w:val="left"/>
      <w:pPr>
        <w:tabs>
          <w:tab w:val="num" w:pos="720"/>
        </w:tabs>
        <w:ind w:left="720" w:hanging="360"/>
      </w:pPr>
      <w:rPr>
        <w:rFonts w:ascii="Wingdings" w:hAnsi="Wingdings" w:hint="default"/>
      </w:rPr>
    </w:lvl>
    <w:lvl w:ilvl="1" w:tplc="E736C85A">
      <w:start w:val="1"/>
      <w:numFmt w:val="bullet"/>
      <w:lvlText w:val=""/>
      <w:lvlJc w:val="left"/>
      <w:pPr>
        <w:tabs>
          <w:tab w:val="num" w:pos="1440"/>
        </w:tabs>
        <w:ind w:left="1440" w:hanging="360"/>
      </w:pPr>
      <w:rPr>
        <w:rFonts w:ascii="Wingdings" w:hAnsi="Wingdings" w:hint="default"/>
      </w:rPr>
    </w:lvl>
    <w:lvl w:ilvl="2" w:tplc="A91ADAE4" w:tentative="1">
      <w:start w:val="1"/>
      <w:numFmt w:val="bullet"/>
      <w:lvlText w:val=""/>
      <w:lvlJc w:val="left"/>
      <w:pPr>
        <w:tabs>
          <w:tab w:val="num" w:pos="2160"/>
        </w:tabs>
        <w:ind w:left="2160" w:hanging="360"/>
      </w:pPr>
      <w:rPr>
        <w:rFonts w:ascii="Wingdings" w:hAnsi="Wingdings" w:hint="default"/>
      </w:rPr>
    </w:lvl>
    <w:lvl w:ilvl="3" w:tplc="ED6834DE" w:tentative="1">
      <w:start w:val="1"/>
      <w:numFmt w:val="bullet"/>
      <w:lvlText w:val=""/>
      <w:lvlJc w:val="left"/>
      <w:pPr>
        <w:tabs>
          <w:tab w:val="num" w:pos="2880"/>
        </w:tabs>
        <w:ind w:left="2880" w:hanging="360"/>
      </w:pPr>
      <w:rPr>
        <w:rFonts w:ascii="Wingdings" w:hAnsi="Wingdings" w:hint="default"/>
      </w:rPr>
    </w:lvl>
    <w:lvl w:ilvl="4" w:tplc="B038009E" w:tentative="1">
      <w:start w:val="1"/>
      <w:numFmt w:val="bullet"/>
      <w:lvlText w:val=""/>
      <w:lvlJc w:val="left"/>
      <w:pPr>
        <w:tabs>
          <w:tab w:val="num" w:pos="3600"/>
        </w:tabs>
        <w:ind w:left="3600" w:hanging="360"/>
      </w:pPr>
      <w:rPr>
        <w:rFonts w:ascii="Wingdings" w:hAnsi="Wingdings" w:hint="default"/>
      </w:rPr>
    </w:lvl>
    <w:lvl w:ilvl="5" w:tplc="F89E63A6" w:tentative="1">
      <w:start w:val="1"/>
      <w:numFmt w:val="bullet"/>
      <w:lvlText w:val=""/>
      <w:lvlJc w:val="left"/>
      <w:pPr>
        <w:tabs>
          <w:tab w:val="num" w:pos="4320"/>
        </w:tabs>
        <w:ind w:left="4320" w:hanging="360"/>
      </w:pPr>
      <w:rPr>
        <w:rFonts w:ascii="Wingdings" w:hAnsi="Wingdings" w:hint="default"/>
      </w:rPr>
    </w:lvl>
    <w:lvl w:ilvl="6" w:tplc="3FA046AE" w:tentative="1">
      <w:start w:val="1"/>
      <w:numFmt w:val="bullet"/>
      <w:lvlText w:val=""/>
      <w:lvlJc w:val="left"/>
      <w:pPr>
        <w:tabs>
          <w:tab w:val="num" w:pos="5040"/>
        </w:tabs>
        <w:ind w:left="5040" w:hanging="360"/>
      </w:pPr>
      <w:rPr>
        <w:rFonts w:ascii="Wingdings" w:hAnsi="Wingdings" w:hint="default"/>
      </w:rPr>
    </w:lvl>
    <w:lvl w:ilvl="7" w:tplc="17C8963A" w:tentative="1">
      <w:start w:val="1"/>
      <w:numFmt w:val="bullet"/>
      <w:lvlText w:val=""/>
      <w:lvlJc w:val="left"/>
      <w:pPr>
        <w:tabs>
          <w:tab w:val="num" w:pos="5760"/>
        </w:tabs>
        <w:ind w:left="5760" w:hanging="360"/>
      </w:pPr>
      <w:rPr>
        <w:rFonts w:ascii="Wingdings" w:hAnsi="Wingdings" w:hint="default"/>
      </w:rPr>
    </w:lvl>
    <w:lvl w:ilvl="8" w:tplc="B148A0A8" w:tentative="1">
      <w:start w:val="1"/>
      <w:numFmt w:val="bullet"/>
      <w:lvlText w:val=""/>
      <w:lvlJc w:val="left"/>
      <w:pPr>
        <w:tabs>
          <w:tab w:val="num" w:pos="6480"/>
        </w:tabs>
        <w:ind w:left="6480" w:hanging="360"/>
      </w:pPr>
      <w:rPr>
        <w:rFonts w:ascii="Wingdings" w:hAnsi="Wingdings" w:hint="default"/>
      </w:rPr>
    </w:lvl>
  </w:abstractNum>
  <w:abstractNum w:abstractNumId="8">
    <w:nsid w:val="1A8D3796"/>
    <w:multiLevelType w:val="hybridMultilevel"/>
    <w:tmpl w:val="61E05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5948AB"/>
    <w:multiLevelType w:val="hybridMultilevel"/>
    <w:tmpl w:val="ABD6CD94"/>
    <w:lvl w:ilvl="0" w:tplc="533C99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787131"/>
    <w:multiLevelType w:val="hybridMultilevel"/>
    <w:tmpl w:val="67AC9C6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4F27321"/>
    <w:multiLevelType w:val="hybridMultilevel"/>
    <w:tmpl w:val="31469D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606A66"/>
    <w:multiLevelType w:val="hybridMultilevel"/>
    <w:tmpl w:val="14AC86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D1A49A2"/>
    <w:multiLevelType w:val="hybridMultilevel"/>
    <w:tmpl w:val="A31C0B2E"/>
    <w:lvl w:ilvl="0" w:tplc="533C991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F7678B"/>
    <w:multiLevelType w:val="hybridMultilevel"/>
    <w:tmpl w:val="0A581B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A073AD9"/>
    <w:multiLevelType w:val="hybridMultilevel"/>
    <w:tmpl w:val="99FC06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C151150"/>
    <w:multiLevelType w:val="hybridMultilevel"/>
    <w:tmpl w:val="AA866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8562D6"/>
    <w:multiLevelType w:val="hybridMultilevel"/>
    <w:tmpl w:val="D2244BA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472695E"/>
    <w:multiLevelType w:val="hybridMultilevel"/>
    <w:tmpl w:val="FFB45F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8365347"/>
    <w:multiLevelType w:val="hybridMultilevel"/>
    <w:tmpl w:val="1E00342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85A0A51"/>
    <w:multiLevelType w:val="hybridMultilevel"/>
    <w:tmpl w:val="C758201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F207FD5"/>
    <w:multiLevelType w:val="hybridMultilevel"/>
    <w:tmpl w:val="B12EBD6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18603E2"/>
    <w:multiLevelType w:val="hybridMultilevel"/>
    <w:tmpl w:val="297852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5B50181"/>
    <w:multiLevelType w:val="hybridMultilevel"/>
    <w:tmpl w:val="9FCE4E66"/>
    <w:lvl w:ilvl="0" w:tplc="533C991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093612"/>
    <w:multiLevelType w:val="hybridMultilevel"/>
    <w:tmpl w:val="0EA64D3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9092376"/>
    <w:multiLevelType w:val="hybridMultilevel"/>
    <w:tmpl w:val="832E058A"/>
    <w:lvl w:ilvl="0" w:tplc="E7809A9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B540EC7"/>
    <w:multiLevelType w:val="hybridMultilevel"/>
    <w:tmpl w:val="29A4C5D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D015740"/>
    <w:multiLevelType w:val="hybridMultilevel"/>
    <w:tmpl w:val="1894467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num>
  <w:num w:numId="3">
    <w:abstractNumId w:val="1"/>
  </w:num>
  <w:num w:numId="4">
    <w:abstractNumId w:val="2"/>
  </w:num>
  <w:num w:numId="5">
    <w:abstractNumId w:val="3"/>
  </w:num>
  <w:num w:numId="6">
    <w:abstractNumId w:val="13"/>
  </w:num>
  <w:num w:numId="7">
    <w:abstractNumId w:val="23"/>
  </w:num>
  <w:num w:numId="8">
    <w:abstractNumId w:val="5"/>
  </w:num>
  <w:num w:numId="9">
    <w:abstractNumId w:val="10"/>
  </w:num>
  <w:num w:numId="10">
    <w:abstractNumId w:val="21"/>
  </w:num>
  <w:num w:numId="11">
    <w:abstractNumId w:val="12"/>
  </w:num>
  <w:num w:numId="12">
    <w:abstractNumId w:val="19"/>
  </w:num>
  <w:num w:numId="13">
    <w:abstractNumId w:val="22"/>
  </w:num>
  <w:num w:numId="14">
    <w:abstractNumId w:val="15"/>
  </w:num>
  <w:num w:numId="15">
    <w:abstractNumId w:val="27"/>
  </w:num>
  <w:num w:numId="16">
    <w:abstractNumId w:val="26"/>
  </w:num>
  <w:num w:numId="17">
    <w:abstractNumId w:val="14"/>
  </w:num>
  <w:num w:numId="18">
    <w:abstractNumId w:val="7"/>
  </w:num>
  <w:num w:numId="19">
    <w:abstractNumId w:val="20"/>
  </w:num>
  <w:num w:numId="20">
    <w:abstractNumId w:val="24"/>
  </w:num>
  <w:num w:numId="21">
    <w:abstractNumId w:val="18"/>
  </w:num>
  <w:num w:numId="22">
    <w:abstractNumId w:val="17"/>
  </w:num>
  <w:num w:numId="23">
    <w:abstractNumId w:val="9"/>
  </w:num>
  <w:num w:numId="24">
    <w:abstractNumId w:val="6"/>
  </w:num>
  <w:num w:numId="25">
    <w:abstractNumId w:val="25"/>
  </w:num>
  <w:num w:numId="26">
    <w:abstractNumId w:val="8"/>
  </w:num>
  <w:num w:numId="27">
    <w:abstractNumId w:val="16"/>
  </w:num>
  <w:num w:numId="28">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E">
    <w15:presenceInfo w15:providerId="None" w15:userId="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3F0"/>
    <w:rsid w:val="0002463B"/>
    <w:rsid w:val="00031065"/>
    <w:rsid w:val="0003121B"/>
    <w:rsid w:val="00036B18"/>
    <w:rsid w:val="00063FFF"/>
    <w:rsid w:val="0007337B"/>
    <w:rsid w:val="00094191"/>
    <w:rsid w:val="000A3785"/>
    <w:rsid w:val="000A68F7"/>
    <w:rsid w:val="000C05B2"/>
    <w:rsid w:val="000C4100"/>
    <w:rsid w:val="000D0FBE"/>
    <w:rsid w:val="000D3901"/>
    <w:rsid w:val="000E1632"/>
    <w:rsid w:val="000E7F91"/>
    <w:rsid w:val="000F732D"/>
    <w:rsid w:val="001104E5"/>
    <w:rsid w:val="00110E49"/>
    <w:rsid w:val="00115764"/>
    <w:rsid w:val="00116A0E"/>
    <w:rsid w:val="001479F6"/>
    <w:rsid w:val="001624AA"/>
    <w:rsid w:val="001B063C"/>
    <w:rsid w:val="001C60D1"/>
    <w:rsid w:val="001D4E4C"/>
    <w:rsid w:val="001D4F8A"/>
    <w:rsid w:val="001F3522"/>
    <w:rsid w:val="002463C2"/>
    <w:rsid w:val="00263414"/>
    <w:rsid w:val="00284F31"/>
    <w:rsid w:val="00292737"/>
    <w:rsid w:val="002D056B"/>
    <w:rsid w:val="002D2627"/>
    <w:rsid w:val="002D69FB"/>
    <w:rsid w:val="002F4B6C"/>
    <w:rsid w:val="003379CC"/>
    <w:rsid w:val="003564D7"/>
    <w:rsid w:val="00361F41"/>
    <w:rsid w:val="003A0F00"/>
    <w:rsid w:val="003F1718"/>
    <w:rsid w:val="003F2105"/>
    <w:rsid w:val="00401751"/>
    <w:rsid w:val="00404C97"/>
    <w:rsid w:val="0041182C"/>
    <w:rsid w:val="00413A3C"/>
    <w:rsid w:val="004150C6"/>
    <w:rsid w:val="00421C66"/>
    <w:rsid w:val="0044695E"/>
    <w:rsid w:val="00482737"/>
    <w:rsid w:val="004B4160"/>
    <w:rsid w:val="004B6B21"/>
    <w:rsid w:val="004C2125"/>
    <w:rsid w:val="004D7D14"/>
    <w:rsid w:val="004E11AC"/>
    <w:rsid w:val="004E511D"/>
    <w:rsid w:val="005049D4"/>
    <w:rsid w:val="005153F0"/>
    <w:rsid w:val="0052712E"/>
    <w:rsid w:val="0055072A"/>
    <w:rsid w:val="005831D4"/>
    <w:rsid w:val="005909BE"/>
    <w:rsid w:val="005A15EA"/>
    <w:rsid w:val="005A3890"/>
    <w:rsid w:val="005B315D"/>
    <w:rsid w:val="00634664"/>
    <w:rsid w:val="00664EC2"/>
    <w:rsid w:val="00666B6F"/>
    <w:rsid w:val="006849B9"/>
    <w:rsid w:val="006A498C"/>
    <w:rsid w:val="006B648E"/>
    <w:rsid w:val="006C2C43"/>
    <w:rsid w:val="006C43E7"/>
    <w:rsid w:val="00707655"/>
    <w:rsid w:val="00720B0C"/>
    <w:rsid w:val="007513EE"/>
    <w:rsid w:val="0075214D"/>
    <w:rsid w:val="007606EC"/>
    <w:rsid w:val="00763936"/>
    <w:rsid w:val="007C0A64"/>
    <w:rsid w:val="007C2F9A"/>
    <w:rsid w:val="007C7DAF"/>
    <w:rsid w:val="007D6003"/>
    <w:rsid w:val="007D7B16"/>
    <w:rsid w:val="007E78E9"/>
    <w:rsid w:val="00804B02"/>
    <w:rsid w:val="00816AFA"/>
    <w:rsid w:val="00823E77"/>
    <w:rsid w:val="008250F4"/>
    <w:rsid w:val="00827AEF"/>
    <w:rsid w:val="00853389"/>
    <w:rsid w:val="00892467"/>
    <w:rsid w:val="00892E84"/>
    <w:rsid w:val="008B42B2"/>
    <w:rsid w:val="008C6DF2"/>
    <w:rsid w:val="009003EC"/>
    <w:rsid w:val="009028AF"/>
    <w:rsid w:val="00911339"/>
    <w:rsid w:val="00911D70"/>
    <w:rsid w:val="00914667"/>
    <w:rsid w:val="00937238"/>
    <w:rsid w:val="0094212B"/>
    <w:rsid w:val="00996160"/>
    <w:rsid w:val="009A7174"/>
    <w:rsid w:val="00A01BEA"/>
    <w:rsid w:val="00A05AC9"/>
    <w:rsid w:val="00A13D09"/>
    <w:rsid w:val="00A551E8"/>
    <w:rsid w:val="00A76DCE"/>
    <w:rsid w:val="00A83E36"/>
    <w:rsid w:val="00A84FB1"/>
    <w:rsid w:val="00AA190F"/>
    <w:rsid w:val="00AD2C30"/>
    <w:rsid w:val="00AE2641"/>
    <w:rsid w:val="00AE7559"/>
    <w:rsid w:val="00AF5C66"/>
    <w:rsid w:val="00B0744E"/>
    <w:rsid w:val="00B167A2"/>
    <w:rsid w:val="00B744FF"/>
    <w:rsid w:val="00BF4C40"/>
    <w:rsid w:val="00BF64F3"/>
    <w:rsid w:val="00C026A6"/>
    <w:rsid w:val="00C15EE2"/>
    <w:rsid w:val="00C170AC"/>
    <w:rsid w:val="00C255E8"/>
    <w:rsid w:val="00C2765E"/>
    <w:rsid w:val="00C34406"/>
    <w:rsid w:val="00C37AB3"/>
    <w:rsid w:val="00C4520A"/>
    <w:rsid w:val="00C45EE3"/>
    <w:rsid w:val="00C53F56"/>
    <w:rsid w:val="00C90C19"/>
    <w:rsid w:val="00CD7BF4"/>
    <w:rsid w:val="00CF1B00"/>
    <w:rsid w:val="00D079EE"/>
    <w:rsid w:val="00D55071"/>
    <w:rsid w:val="00D57B5E"/>
    <w:rsid w:val="00D83072"/>
    <w:rsid w:val="00D86880"/>
    <w:rsid w:val="00D97D0A"/>
    <w:rsid w:val="00DB612F"/>
    <w:rsid w:val="00DC5307"/>
    <w:rsid w:val="00DD0B61"/>
    <w:rsid w:val="00DE62C7"/>
    <w:rsid w:val="00E153E1"/>
    <w:rsid w:val="00E1548E"/>
    <w:rsid w:val="00E22834"/>
    <w:rsid w:val="00E60F4E"/>
    <w:rsid w:val="00E65A7E"/>
    <w:rsid w:val="00E65EC6"/>
    <w:rsid w:val="00E7184B"/>
    <w:rsid w:val="00E93FAB"/>
    <w:rsid w:val="00E942A6"/>
    <w:rsid w:val="00EC205B"/>
    <w:rsid w:val="00EF3593"/>
    <w:rsid w:val="00F10E25"/>
    <w:rsid w:val="00F1240F"/>
    <w:rsid w:val="00F50683"/>
    <w:rsid w:val="00F50BDF"/>
    <w:rsid w:val="00F950CE"/>
    <w:rsid w:val="00FA0150"/>
    <w:rsid w:val="00FA6532"/>
    <w:rsid w:val="00FA68CE"/>
    <w:rsid w:val="00FB4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A37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98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53F0"/>
    <w:pPr>
      <w:tabs>
        <w:tab w:val="center" w:pos="4680"/>
        <w:tab w:val="right" w:pos="9360"/>
      </w:tabs>
    </w:pPr>
  </w:style>
  <w:style w:type="character" w:customStyle="1" w:styleId="HeaderChar">
    <w:name w:val="Header Char"/>
    <w:basedOn w:val="DefaultParagraphFont"/>
    <w:link w:val="Header"/>
    <w:uiPriority w:val="99"/>
    <w:rsid w:val="005153F0"/>
  </w:style>
  <w:style w:type="paragraph" w:styleId="Footer">
    <w:name w:val="footer"/>
    <w:basedOn w:val="Normal"/>
    <w:link w:val="FooterChar"/>
    <w:uiPriority w:val="99"/>
    <w:unhideWhenUsed/>
    <w:rsid w:val="005153F0"/>
    <w:pPr>
      <w:tabs>
        <w:tab w:val="center" w:pos="4680"/>
        <w:tab w:val="right" w:pos="9360"/>
      </w:tabs>
    </w:pPr>
  </w:style>
  <w:style w:type="character" w:customStyle="1" w:styleId="FooterChar">
    <w:name w:val="Footer Char"/>
    <w:basedOn w:val="DefaultParagraphFont"/>
    <w:link w:val="Footer"/>
    <w:uiPriority w:val="99"/>
    <w:rsid w:val="005153F0"/>
  </w:style>
  <w:style w:type="paragraph" w:styleId="ListParagraph">
    <w:name w:val="List Paragraph"/>
    <w:basedOn w:val="Normal"/>
    <w:uiPriority w:val="34"/>
    <w:qFormat/>
    <w:rsid w:val="000E7F91"/>
    <w:pPr>
      <w:ind w:left="720"/>
      <w:contextualSpacing/>
    </w:pPr>
  </w:style>
  <w:style w:type="paragraph" w:customStyle="1" w:styleId="BoxedNumberedList">
    <w:name w:val="Boxed Numbered List"/>
    <w:basedOn w:val="Normal"/>
    <w:rsid w:val="005A3890"/>
    <w:pPr>
      <w:pBdr>
        <w:top w:val="single" w:sz="4" w:space="1" w:color="auto"/>
        <w:bottom w:val="single" w:sz="4" w:space="1" w:color="auto"/>
      </w:pBdr>
      <w:suppressAutoHyphens/>
      <w:autoSpaceDE w:val="0"/>
      <w:autoSpaceDN w:val="0"/>
      <w:adjustRightInd w:val="0"/>
      <w:spacing w:line="360" w:lineRule="auto"/>
      <w:ind w:left="1440" w:right="1080" w:hanging="360"/>
      <w:jc w:val="both"/>
      <w:textAlignment w:val="center"/>
    </w:pPr>
    <w:rPr>
      <w:rFonts w:cs="ITC Berkeley Oldstyle Std Bk"/>
      <w:szCs w:val="21"/>
    </w:rPr>
  </w:style>
  <w:style w:type="paragraph" w:styleId="BalloonText">
    <w:name w:val="Balloon Text"/>
    <w:basedOn w:val="Normal"/>
    <w:link w:val="BalloonTextChar"/>
    <w:uiPriority w:val="99"/>
    <w:semiHidden/>
    <w:unhideWhenUsed/>
    <w:rsid w:val="00031065"/>
    <w:rPr>
      <w:rFonts w:ascii="Tahoma" w:hAnsi="Tahoma" w:cs="Tahoma"/>
      <w:sz w:val="16"/>
      <w:szCs w:val="16"/>
    </w:rPr>
  </w:style>
  <w:style w:type="character" w:customStyle="1" w:styleId="BalloonTextChar">
    <w:name w:val="Balloon Text Char"/>
    <w:basedOn w:val="DefaultParagraphFont"/>
    <w:link w:val="BalloonText"/>
    <w:uiPriority w:val="99"/>
    <w:semiHidden/>
    <w:rsid w:val="0003106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98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53F0"/>
    <w:pPr>
      <w:tabs>
        <w:tab w:val="center" w:pos="4680"/>
        <w:tab w:val="right" w:pos="9360"/>
      </w:tabs>
    </w:pPr>
  </w:style>
  <w:style w:type="character" w:customStyle="1" w:styleId="HeaderChar">
    <w:name w:val="Header Char"/>
    <w:basedOn w:val="DefaultParagraphFont"/>
    <w:link w:val="Header"/>
    <w:uiPriority w:val="99"/>
    <w:rsid w:val="005153F0"/>
  </w:style>
  <w:style w:type="paragraph" w:styleId="Footer">
    <w:name w:val="footer"/>
    <w:basedOn w:val="Normal"/>
    <w:link w:val="FooterChar"/>
    <w:uiPriority w:val="99"/>
    <w:unhideWhenUsed/>
    <w:rsid w:val="005153F0"/>
    <w:pPr>
      <w:tabs>
        <w:tab w:val="center" w:pos="4680"/>
        <w:tab w:val="right" w:pos="9360"/>
      </w:tabs>
    </w:pPr>
  </w:style>
  <w:style w:type="character" w:customStyle="1" w:styleId="FooterChar">
    <w:name w:val="Footer Char"/>
    <w:basedOn w:val="DefaultParagraphFont"/>
    <w:link w:val="Footer"/>
    <w:uiPriority w:val="99"/>
    <w:rsid w:val="005153F0"/>
  </w:style>
  <w:style w:type="paragraph" w:styleId="ListParagraph">
    <w:name w:val="List Paragraph"/>
    <w:basedOn w:val="Normal"/>
    <w:uiPriority w:val="34"/>
    <w:qFormat/>
    <w:rsid w:val="000E7F91"/>
    <w:pPr>
      <w:ind w:left="720"/>
      <w:contextualSpacing/>
    </w:pPr>
  </w:style>
  <w:style w:type="paragraph" w:customStyle="1" w:styleId="BoxedNumberedList">
    <w:name w:val="Boxed Numbered List"/>
    <w:basedOn w:val="Normal"/>
    <w:rsid w:val="005A3890"/>
    <w:pPr>
      <w:pBdr>
        <w:top w:val="single" w:sz="4" w:space="1" w:color="auto"/>
        <w:bottom w:val="single" w:sz="4" w:space="1" w:color="auto"/>
      </w:pBdr>
      <w:suppressAutoHyphens/>
      <w:autoSpaceDE w:val="0"/>
      <w:autoSpaceDN w:val="0"/>
      <w:adjustRightInd w:val="0"/>
      <w:spacing w:line="360" w:lineRule="auto"/>
      <w:ind w:left="1440" w:right="1080" w:hanging="360"/>
      <w:jc w:val="both"/>
      <w:textAlignment w:val="center"/>
    </w:pPr>
    <w:rPr>
      <w:rFonts w:cs="ITC Berkeley Oldstyle Std Bk"/>
      <w:szCs w:val="21"/>
    </w:rPr>
  </w:style>
  <w:style w:type="paragraph" w:styleId="BalloonText">
    <w:name w:val="Balloon Text"/>
    <w:basedOn w:val="Normal"/>
    <w:link w:val="BalloonTextChar"/>
    <w:uiPriority w:val="99"/>
    <w:semiHidden/>
    <w:unhideWhenUsed/>
    <w:rsid w:val="00031065"/>
    <w:rPr>
      <w:rFonts w:ascii="Tahoma" w:hAnsi="Tahoma" w:cs="Tahoma"/>
      <w:sz w:val="16"/>
      <w:szCs w:val="16"/>
    </w:rPr>
  </w:style>
  <w:style w:type="character" w:customStyle="1" w:styleId="BalloonTextChar">
    <w:name w:val="Balloon Text Char"/>
    <w:basedOn w:val="DefaultParagraphFont"/>
    <w:link w:val="BalloonText"/>
    <w:uiPriority w:val="99"/>
    <w:semiHidden/>
    <w:rsid w:val="0003106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051495">
      <w:bodyDiv w:val="1"/>
      <w:marLeft w:val="0"/>
      <w:marRight w:val="0"/>
      <w:marTop w:val="0"/>
      <w:marBottom w:val="0"/>
      <w:divBdr>
        <w:top w:val="none" w:sz="0" w:space="0" w:color="auto"/>
        <w:left w:val="none" w:sz="0" w:space="0" w:color="auto"/>
        <w:bottom w:val="none" w:sz="0" w:space="0" w:color="auto"/>
        <w:right w:val="none" w:sz="0" w:space="0" w:color="auto"/>
      </w:divBdr>
      <w:divsChild>
        <w:div w:id="1643922778">
          <w:marLeft w:val="1166"/>
          <w:marRight w:val="0"/>
          <w:marTop w:val="134"/>
          <w:marBottom w:val="0"/>
          <w:divBdr>
            <w:top w:val="none" w:sz="0" w:space="0" w:color="auto"/>
            <w:left w:val="none" w:sz="0" w:space="0" w:color="auto"/>
            <w:bottom w:val="none" w:sz="0" w:space="0" w:color="auto"/>
            <w:right w:val="none" w:sz="0" w:space="0" w:color="auto"/>
          </w:divBdr>
        </w:div>
        <w:div w:id="1389261831">
          <w:marLeft w:val="1166"/>
          <w:marRight w:val="0"/>
          <w:marTop w:val="134"/>
          <w:marBottom w:val="0"/>
          <w:divBdr>
            <w:top w:val="none" w:sz="0" w:space="0" w:color="auto"/>
            <w:left w:val="none" w:sz="0" w:space="0" w:color="auto"/>
            <w:bottom w:val="none" w:sz="0" w:space="0" w:color="auto"/>
            <w:right w:val="none" w:sz="0" w:space="0" w:color="auto"/>
          </w:divBdr>
        </w:div>
        <w:div w:id="1648894229">
          <w:marLeft w:val="1166"/>
          <w:marRight w:val="0"/>
          <w:marTop w:val="134"/>
          <w:marBottom w:val="0"/>
          <w:divBdr>
            <w:top w:val="none" w:sz="0" w:space="0" w:color="auto"/>
            <w:left w:val="none" w:sz="0" w:space="0" w:color="auto"/>
            <w:bottom w:val="none" w:sz="0" w:space="0" w:color="auto"/>
            <w:right w:val="none" w:sz="0" w:space="0" w:color="auto"/>
          </w:divBdr>
        </w:div>
      </w:divsChild>
    </w:div>
    <w:div w:id="104949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B91AA-FA9C-435C-9D5D-8E26D4E00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8</Pages>
  <Words>1991</Words>
  <Characters>11353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88</cp:revision>
  <dcterms:created xsi:type="dcterms:W3CDTF">2015-11-19T16:20:00Z</dcterms:created>
  <dcterms:modified xsi:type="dcterms:W3CDTF">2016-01-08T21:50:00Z</dcterms:modified>
</cp:coreProperties>
</file>