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14A" w:rsidRPr="002D7F00" w:rsidRDefault="00EF714A" w:rsidP="002D7F00"/>
    <w:p w:rsidR="00EF714A" w:rsidRPr="002D7F00" w:rsidRDefault="00EF714A" w:rsidP="002D7F00">
      <w:pPr>
        <w:rPr>
          <w:b/>
        </w:rPr>
      </w:pPr>
      <w:r w:rsidRPr="002D7F00">
        <w:rPr>
          <w:b/>
        </w:rPr>
        <w:t>Chapter 4: Understanding the Basic Team Processes</w:t>
      </w:r>
    </w:p>
    <w:p w:rsidR="00EF714A" w:rsidRPr="002D7F00" w:rsidRDefault="00EF714A" w:rsidP="002D7F00">
      <w:pPr>
        <w:rPr>
          <w:b/>
        </w:rPr>
      </w:pPr>
    </w:p>
    <w:p w:rsidR="00EF714A" w:rsidRPr="002D7F00" w:rsidRDefault="00EF714A" w:rsidP="002D7F00">
      <w:pPr>
        <w:rPr>
          <w:b/>
        </w:rPr>
      </w:pPr>
      <w:r w:rsidRPr="002D7F00">
        <w:rPr>
          <w:b/>
        </w:rPr>
        <w:t xml:space="preserve">Multiple </w:t>
      </w:r>
      <w:proofErr w:type="gramStart"/>
      <w:r w:rsidRPr="002D7F00">
        <w:rPr>
          <w:b/>
        </w:rPr>
        <w:t>Choice</w:t>
      </w:r>
      <w:proofErr w:type="gramEnd"/>
    </w:p>
    <w:p w:rsidR="00EF714A" w:rsidRPr="002D7F00" w:rsidRDefault="00EF714A" w:rsidP="002D7F00"/>
    <w:p w:rsidR="009E6463" w:rsidRPr="002D7F00" w:rsidRDefault="009E6463" w:rsidP="002D7F00">
      <w:r w:rsidRPr="002D7F00">
        <w:t>1.  The reduction of individual contributions when people work in groups rather than alone   refers to:</w:t>
      </w:r>
    </w:p>
    <w:p w:rsidR="009E6463" w:rsidRPr="002D7F00" w:rsidRDefault="00590A20" w:rsidP="002D7F00">
      <w:r w:rsidRPr="002D7F00">
        <w:t xml:space="preserve">*a. </w:t>
      </w:r>
      <w:r w:rsidR="009E6463" w:rsidRPr="002D7F00">
        <w:t>Social loafing</w:t>
      </w:r>
    </w:p>
    <w:p w:rsidR="009E6463" w:rsidRPr="002D7F00" w:rsidRDefault="00590A20" w:rsidP="002D7F00">
      <w:r w:rsidRPr="002D7F00">
        <w:t xml:space="preserve">b. </w:t>
      </w:r>
      <w:r w:rsidR="009E6463" w:rsidRPr="002D7F00">
        <w:t>Free-riding</w:t>
      </w:r>
    </w:p>
    <w:p w:rsidR="009E6463" w:rsidRPr="002D7F00" w:rsidRDefault="00590A20" w:rsidP="002D7F00">
      <w:r w:rsidRPr="002D7F00">
        <w:t xml:space="preserve">c. </w:t>
      </w:r>
      <w:r w:rsidR="009E6463" w:rsidRPr="002D7F00">
        <w:t>The “sucker effect”</w:t>
      </w:r>
    </w:p>
    <w:p w:rsidR="009E6463" w:rsidRPr="002D7F00" w:rsidRDefault="00590A20" w:rsidP="002D7F00">
      <w:r w:rsidRPr="002D7F00">
        <w:t xml:space="preserve">d. </w:t>
      </w:r>
      <w:r w:rsidR="009E6463" w:rsidRPr="002D7F00">
        <w:t>Social facilitation</w:t>
      </w:r>
    </w:p>
    <w:p w:rsidR="00590A20" w:rsidRPr="002D7F00" w:rsidRDefault="00590A20" w:rsidP="002D7F00">
      <w:r w:rsidRPr="002D7F00">
        <w:t>Learning Objective: 4-1</w:t>
      </w:r>
    </w:p>
    <w:p w:rsidR="00590A20" w:rsidRPr="002D7F00" w:rsidRDefault="00590A20" w:rsidP="002D7F00">
      <w:r w:rsidRPr="002D7F00">
        <w:t>Cognitive Domain: Knowledge</w:t>
      </w:r>
    </w:p>
    <w:p w:rsidR="00590A20" w:rsidRPr="002D7F00" w:rsidRDefault="00590A20" w:rsidP="002D7F00">
      <w:r w:rsidRPr="002D7F00">
        <w:t xml:space="preserve">Answer Location: </w:t>
      </w:r>
      <w:r w:rsidR="00787047" w:rsidRPr="002D7F00">
        <w:t>Social Loafing</w:t>
      </w:r>
      <w:r w:rsidRPr="002D7F00">
        <w:br/>
        <w:t>Question Type: MC</w:t>
      </w:r>
    </w:p>
    <w:p w:rsidR="00EF714A" w:rsidRPr="002D7F00" w:rsidRDefault="00EF714A" w:rsidP="002D7F00"/>
    <w:p w:rsidR="009E6463" w:rsidRPr="002D7F00" w:rsidRDefault="009E6463" w:rsidP="002D7F00">
      <w:r w:rsidRPr="002D7F00">
        <w:t>2.  Social loafing can be reduced in a group by:</w:t>
      </w:r>
    </w:p>
    <w:p w:rsidR="009E6463" w:rsidRPr="002D7F00" w:rsidRDefault="009E6463" w:rsidP="002D7F00">
      <w:r w:rsidRPr="002D7F00">
        <w:t xml:space="preserve">a. Making each individual’s performance </w:t>
      </w:r>
      <w:r w:rsidR="00F95AD4" w:rsidRPr="002D7F00">
        <w:t xml:space="preserve">less </w:t>
      </w:r>
      <w:r w:rsidRPr="002D7F00">
        <w:t>observable</w:t>
      </w:r>
    </w:p>
    <w:p w:rsidR="009E6463" w:rsidRPr="002D7F00" w:rsidRDefault="00F95AD4" w:rsidP="002D7F00">
      <w:r w:rsidRPr="002D7F00">
        <w:t>*</w:t>
      </w:r>
      <w:r w:rsidR="009E6463" w:rsidRPr="002D7F00">
        <w:t>b. Making the task more challenging</w:t>
      </w:r>
    </w:p>
    <w:p w:rsidR="009E6463" w:rsidRPr="002D7F00" w:rsidRDefault="009E6463" w:rsidP="002D7F00">
      <w:r w:rsidRPr="002D7F00">
        <w:t xml:space="preserve">c. Making sure that the task </w:t>
      </w:r>
      <w:r w:rsidR="009B0D66" w:rsidRPr="002D7F00">
        <w:t xml:space="preserve">may </w:t>
      </w:r>
      <w:r w:rsidR="00F95AD4" w:rsidRPr="002D7F00">
        <w:t>be performed independently</w:t>
      </w:r>
    </w:p>
    <w:p w:rsidR="009E6463" w:rsidRPr="002D7F00" w:rsidRDefault="009E6463" w:rsidP="002D7F00">
      <w:r w:rsidRPr="002D7F00">
        <w:t xml:space="preserve">d. </w:t>
      </w:r>
      <w:r w:rsidR="00F95AD4" w:rsidRPr="002D7F00">
        <w:t>Increasing the number of individuals in the group</w:t>
      </w:r>
    </w:p>
    <w:p w:rsidR="00C56C8A" w:rsidRPr="002D7F00" w:rsidRDefault="00C56C8A" w:rsidP="002D7F00">
      <w:r w:rsidRPr="002D7F00">
        <w:t>Learning Objective: 4-1</w:t>
      </w:r>
    </w:p>
    <w:p w:rsidR="00C56C8A" w:rsidRPr="002D7F00" w:rsidRDefault="00C56C8A" w:rsidP="002D7F00">
      <w:r w:rsidRPr="002D7F00">
        <w:t xml:space="preserve">Cognitive Domain: </w:t>
      </w:r>
      <w:r w:rsidR="004771B3" w:rsidRPr="002D7F00">
        <w:t>Comprehension</w:t>
      </w:r>
    </w:p>
    <w:p w:rsidR="00C56C8A" w:rsidRPr="002D7F00" w:rsidRDefault="00C56C8A" w:rsidP="002D7F00">
      <w:r w:rsidRPr="002D7F00">
        <w:t>Answer Location: Social Loafing</w:t>
      </w:r>
      <w:r w:rsidRPr="002D7F00">
        <w:br/>
        <w:t>Question Type: MC</w:t>
      </w:r>
    </w:p>
    <w:p w:rsidR="00EF714A" w:rsidRPr="002D7F00" w:rsidRDefault="00EF714A" w:rsidP="002D7F00"/>
    <w:p w:rsidR="000B229D" w:rsidRPr="002D7F00" w:rsidRDefault="000B229D" w:rsidP="002D7F00">
      <w:r w:rsidRPr="002D7F00">
        <w:t>3.  Teams evaluate their ability to succeed by:</w:t>
      </w:r>
    </w:p>
    <w:p w:rsidR="000B229D" w:rsidRPr="002D7F00" w:rsidRDefault="00823DFD" w:rsidP="002D7F00">
      <w:r w:rsidRPr="002D7F00">
        <w:t>a</w:t>
      </w:r>
      <w:r w:rsidR="000B229D" w:rsidRPr="002D7F00">
        <w:t>. Examining the complexity of the task and temporal resources</w:t>
      </w:r>
    </w:p>
    <w:p w:rsidR="000B229D" w:rsidRPr="002D7F00" w:rsidRDefault="00823DFD" w:rsidP="002D7F00">
      <w:r w:rsidRPr="002D7F00">
        <w:t>b</w:t>
      </w:r>
      <w:r w:rsidR="000B229D" w:rsidRPr="002D7F00">
        <w:t>. Weighing costs and benefits of working together or individually</w:t>
      </w:r>
    </w:p>
    <w:p w:rsidR="000B229D" w:rsidRPr="002D7F00" w:rsidRDefault="00823DFD" w:rsidP="002D7F00">
      <w:r w:rsidRPr="002D7F00">
        <w:t>c</w:t>
      </w:r>
      <w:r w:rsidR="000B229D" w:rsidRPr="002D7F00">
        <w:t>. Weighing demands of the task and rewards given</w:t>
      </w:r>
    </w:p>
    <w:p w:rsidR="00823DFD" w:rsidRPr="002D7F00" w:rsidRDefault="00823DFD" w:rsidP="002D7F00">
      <w:r w:rsidRPr="002D7F00">
        <w:t>*d. Examining their personal resources and ability to work together</w:t>
      </w:r>
    </w:p>
    <w:p w:rsidR="005C107B" w:rsidRPr="002D7F00" w:rsidRDefault="005C107B" w:rsidP="002D7F00">
      <w:r w:rsidRPr="002D7F00">
        <w:t>Learning Objective: 4-2</w:t>
      </w:r>
    </w:p>
    <w:p w:rsidR="005C107B" w:rsidRPr="002D7F00" w:rsidRDefault="005C107B" w:rsidP="002D7F00">
      <w:r w:rsidRPr="002D7F00">
        <w:t>Cognitive Domain: Knowledge</w:t>
      </w:r>
    </w:p>
    <w:p w:rsidR="005C107B" w:rsidRPr="002D7F00" w:rsidRDefault="005C107B" w:rsidP="002D7F00">
      <w:r w:rsidRPr="002D7F00">
        <w:t>Answer Location: Team Efficacy</w:t>
      </w:r>
      <w:r w:rsidRPr="002D7F00">
        <w:br/>
        <w:t>Question Type: MC</w:t>
      </w:r>
    </w:p>
    <w:p w:rsidR="000B229D" w:rsidRPr="002D7F00" w:rsidRDefault="000B229D" w:rsidP="002D7F00"/>
    <w:p w:rsidR="00DB4514" w:rsidRPr="002D7F00" w:rsidRDefault="00DB4514" w:rsidP="002D7F00">
      <w:r w:rsidRPr="002D7F00">
        <w:t>4. Teams with higher collective ___________ have higher levels of motivation to perform, greater staying power when they encounter setbacks, and improved performance.</w:t>
      </w:r>
    </w:p>
    <w:p w:rsidR="00DB4514" w:rsidRPr="002D7F00" w:rsidRDefault="00DB4514" w:rsidP="002D7F00">
      <w:r w:rsidRPr="002D7F00">
        <w:t xml:space="preserve">a. </w:t>
      </w:r>
      <w:r w:rsidR="00ED1DF9" w:rsidRPr="002D7F00">
        <w:t>Potency</w:t>
      </w:r>
      <w:r w:rsidR="002703E1" w:rsidRPr="002D7F00">
        <w:t xml:space="preserve"> </w:t>
      </w:r>
    </w:p>
    <w:p w:rsidR="00DB4514" w:rsidRPr="002D7F00" w:rsidRDefault="002703E1" w:rsidP="002D7F00">
      <w:r w:rsidRPr="002D7F00">
        <w:t>*</w:t>
      </w:r>
      <w:r w:rsidR="00DB4514" w:rsidRPr="002D7F00">
        <w:t xml:space="preserve">b. </w:t>
      </w:r>
      <w:r w:rsidR="00ED1DF9" w:rsidRPr="002D7F00">
        <w:t>E</w:t>
      </w:r>
      <w:r w:rsidR="00DB4514" w:rsidRPr="002D7F00">
        <w:t>fficacy</w:t>
      </w:r>
      <w:r w:rsidRPr="002D7F00">
        <w:t xml:space="preserve"> </w:t>
      </w:r>
    </w:p>
    <w:p w:rsidR="00DB4514" w:rsidRPr="002D7F00" w:rsidRDefault="00DB4514" w:rsidP="002D7F00">
      <w:r w:rsidRPr="002D7F00">
        <w:t xml:space="preserve">c. </w:t>
      </w:r>
      <w:r w:rsidR="00ED1DF9" w:rsidRPr="002D7F00">
        <w:t>I</w:t>
      </w:r>
      <w:r w:rsidRPr="002D7F00">
        <w:t>ntelligence</w:t>
      </w:r>
    </w:p>
    <w:p w:rsidR="00DB4514" w:rsidRPr="002D7F00" w:rsidRDefault="00DB4514" w:rsidP="002D7F00">
      <w:r w:rsidRPr="002D7F00">
        <w:t xml:space="preserve">d. </w:t>
      </w:r>
      <w:r w:rsidR="00ED1DF9" w:rsidRPr="002D7F00">
        <w:t>R</w:t>
      </w:r>
      <w:r w:rsidRPr="002D7F00">
        <w:t>ewards</w:t>
      </w:r>
    </w:p>
    <w:p w:rsidR="002703E1" w:rsidRPr="002D7F00" w:rsidRDefault="002703E1" w:rsidP="002D7F00">
      <w:r w:rsidRPr="002D7F00">
        <w:t>Learning Objective: 4-2</w:t>
      </w:r>
    </w:p>
    <w:p w:rsidR="002703E1" w:rsidRPr="002D7F00" w:rsidRDefault="002703E1" w:rsidP="002D7F00">
      <w:r w:rsidRPr="002D7F00">
        <w:t>Cognitive Domain: Knowledge</w:t>
      </w:r>
    </w:p>
    <w:p w:rsidR="002703E1" w:rsidRPr="002D7F00" w:rsidRDefault="002703E1" w:rsidP="002D7F00">
      <w:r w:rsidRPr="002D7F00">
        <w:t>Answer Location: Team Efficacy</w:t>
      </w:r>
      <w:r w:rsidRPr="002D7F00">
        <w:br/>
        <w:t>Question Type: MC</w:t>
      </w:r>
    </w:p>
    <w:p w:rsidR="00DB4514" w:rsidRPr="002D7F00" w:rsidRDefault="00DB4514" w:rsidP="002D7F00"/>
    <w:p w:rsidR="00752DAE" w:rsidRPr="002D7F00" w:rsidRDefault="00752DAE" w:rsidP="002D7F00">
      <w:r w:rsidRPr="002D7F00">
        <w:t>5.  Team efficacy has __________ relationship with performance:</w:t>
      </w:r>
    </w:p>
    <w:p w:rsidR="00752DAE" w:rsidRPr="002D7F00" w:rsidRDefault="002703E1" w:rsidP="002D7F00">
      <w:r w:rsidRPr="002D7F00">
        <w:t xml:space="preserve">a. </w:t>
      </w:r>
      <w:r w:rsidR="00752DAE" w:rsidRPr="002D7F00">
        <w:t>No</w:t>
      </w:r>
    </w:p>
    <w:p w:rsidR="00752DAE" w:rsidRPr="002D7F00" w:rsidRDefault="002703E1" w:rsidP="002D7F00">
      <w:r w:rsidRPr="002D7F00">
        <w:t xml:space="preserve">b. </w:t>
      </w:r>
      <w:r w:rsidR="00752DAE" w:rsidRPr="002D7F00">
        <w:t>A one-way</w:t>
      </w:r>
    </w:p>
    <w:p w:rsidR="00752DAE" w:rsidRPr="002D7F00" w:rsidRDefault="002703E1" w:rsidP="002D7F00">
      <w:proofErr w:type="gramStart"/>
      <w:r w:rsidRPr="002D7F00">
        <w:t>*c.</w:t>
      </w:r>
      <w:proofErr w:type="gramEnd"/>
      <w:r w:rsidRPr="002D7F00">
        <w:t xml:space="preserve"> </w:t>
      </w:r>
      <w:r w:rsidR="00752DAE" w:rsidRPr="002D7F00">
        <w:t xml:space="preserve">A </w:t>
      </w:r>
      <w:r w:rsidRPr="002D7F00">
        <w:t>two-way</w:t>
      </w:r>
    </w:p>
    <w:p w:rsidR="00752DAE" w:rsidRPr="002D7F00" w:rsidRDefault="00C340BB" w:rsidP="002D7F00">
      <w:r w:rsidRPr="002D7F00">
        <w:t xml:space="preserve">d. </w:t>
      </w:r>
      <w:r w:rsidR="00752DAE" w:rsidRPr="002D7F00">
        <w:t xml:space="preserve">A </w:t>
      </w:r>
      <w:r w:rsidR="002845BF" w:rsidRPr="002D7F00">
        <w:t>curvilinear</w:t>
      </w:r>
    </w:p>
    <w:p w:rsidR="00390C0D" w:rsidRPr="002D7F00" w:rsidRDefault="00390C0D" w:rsidP="002D7F00">
      <w:r w:rsidRPr="002D7F00">
        <w:t>Learning Objective: 4-2</w:t>
      </w:r>
    </w:p>
    <w:p w:rsidR="00390C0D" w:rsidRPr="002D7F00" w:rsidRDefault="00390C0D" w:rsidP="002D7F00">
      <w:r w:rsidRPr="002D7F00">
        <w:t xml:space="preserve">Cognitive Domain: </w:t>
      </w:r>
      <w:r w:rsidR="009B2D10" w:rsidRPr="002D7F00">
        <w:t>Comprehension</w:t>
      </w:r>
    </w:p>
    <w:p w:rsidR="00390C0D" w:rsidRPr="002D7F00" w:rsidRDefault="00390C0D" w:rsidP="002D7F00">
      <w:r w:rsidRPr="002D7F00">
        <w:t>Answer Location: Team Efficacy</w:t>
      </w:r>
      <w:r w:rsidRPr="002D7F00">
        <w:br/>
        <w:t>Question Type: MC</w:t>
      </w:r>
    </w:p>
    <w:p w:rsidR="000B229D" w:rsidRPr="002D7F00" w:rsidRDefault="000B229D" w:rsidP="002D7F00"/>
    <w:p w:rsidR="00EF714A" w:rsidRPr="002D7F00" w:rsidRDefault="00943C50" w:rsidP="002D7F00">
      <w:r w:rsidRPr="002D7F00">
        <w:t>6</w:t>
      </w:r>
      <w:r w:rsidR="00EF714A" w:rsidRPr="002D7F00">
        <w:t xml:space="preserve">.  </w:t>
      </w:r>
      <w:proofErr w:type="gramStart"/>
      <w:r w:rsidR="00EF714A" w:rsidRPr="002D7F00">
        <w:t>The</w:t>
      </w:r>
      <w:proofErr w:type="gramEnd"/>
      <w:r w:rsidR="00EF714A" w:rsidRPr="002D7F00">
        <w:t xml:space="preserve"> most important factor for developing group cohesion is:</w:t>
      </w:r>
    </w:p>
    <w:p w:rsidR="00EF714A" w:rsidRPr="002D7F00" w:rsidRDefault="00D9367D" w:rsidP="002D7F00">
      <w:r w:rsidRPr="002D7F00">
        <w:t xml:space="preserve">a. </w:t>
      </w:r>
      <w:r w:rsidR="00EF714A" w:rsidRPr="002D7F00">
        <w:t>A strong performance norm</w:t>
      </w:r>
    </w:p>
    <w:p w:rsidR="00EF714A" w:rsidRPr="002D7F00" w:rsidRDefault="00D9367D" w:rsidP="002D7F00">
      <w:bookmarkStart w:id="0" w:name="_GoBack"/>
      <w:bookmarkEnd w:id="0"/>
      <w:r w:rsidRPr="002D7F00">
        <w:t xml:space="preserve">b. </w:t>
      </w:r>
      <w:r w:rsidR="00EF714A" w:rsidRPr="002D7F00">
        <w:t xml:space="preserve">Having group members with </w:t>
      </w:r>
      <w:r w:rsidR="00943C50" w:rsidRPr="002D7F00">
        <w:t>diverse</w:t>
      </w:r>
      <w:r w:rsidR="00EF714A" w:rsidRPr="002D7F00">
        <w:t xml:space="preserve"> backgrounds</w:t>
      </w:r>
    </w:p>
    <w:p w:rsidR="00EF714A" w:rsidRPr="002D7F00" w:rsidRDefault="00D9367D" w:rsidP="002D7F00">
      <w:r w:rsidRPr="002D7F00">
        <w:t xml:space="preserve">c. </w:t>
      </w:r>
      <w:r w:rsidR="00EF714A" w:rsidRPr="002D7F00">
        <w:t>Having group members with different levels of organizational status</w:t>
      </w:r>
    </w:p>
    <w:p w:rsidR="00D9367D" w:rsidRPr="002D7F00" w:rsidRDefault="00D9367D" w:rsidP="002D7F00">
      <w:r w:rsidRPr="002D7F00">
        <w:t>*d. Good communication</w:t>
      </w:r>
    </w:p>
    <w:p w:rsidR="00390C0D" w:rsidRPr="002D7F00" w:rsidRDefault="00390C0D" w:rsidP="002D7F00">
      <w:r w:rsidRPr="002D7F00">
        <w:t>Learning Objective: 4-</w:t>
      </w:r>
      <w:r w:rsidR="00A55698" w:rsidRPr="002D7F00">
        <w:t>3</w:t>
      </w:r>
    </w:p>
    <w:p w:rsidR="00390C0D" w:rsidRPr="002D7F00" w:rsidRDefault="00390C0D" w:rsidP="002D7F00">
      <w:r w:rsidRPr="002D7F00">
        <w:t xml:space="preserve">Cognitive Domain: </w:t>
      </w:r>
      <w:r w:rsidR="00C75034" w:rsidRPr="002D7F00">
        <w:t>Comprehension</w:t>
      </w:r>
    </w:p>
    <w:p w:rsidR="00D9367D" w:rsidRPr="002D7F00" w:rsidRDefault="00390C0D" w:rsidP="002D7F00">
      <w:r w:rsidRPr="002D7F00">
        <w:t xml:space="preserve">Answer Location: </w:t>
      </w:r>
      <w:r w:rsidR="00D9367D" w:rsidRPr="002D7F00">
        <w:t>Group Cohesion</w:t>
      </w:r>
    </w:p>
    <w:p w:rsidR="00390C0D" w:rsidRPr="002D7F00" w:rsidRDefault="00390C0D" w:rsidP="002D7F00">
      <w:r w:rsidRPr="002D7F00">
        <w:t>Question Type: MC</w:t>
      </w:r>
    </w:p>
    <w:p w:rsidR="00EF714A" w:rsidRPr="002D7F00" w:rsidRDefault="00EF714A" w:rsidP="002D7F00"/>
    <w:p w:rsidR="00EF714A" w:rsidRPr="002D7F00" w:rsidRDefault="00943C50" w:rsidP="002D7F00">
      <w:r w:rsidRPr="002D7F00">
        <w:t>7</w:t>
      </w:r>
      <w:r w:rsidR="00EF714A" w:rsidRPr="002D7F00">
        <w:t>.  Group cohesion can improve performance because:</w:t>
      </w:r>
    </w:p>
    <w:p w:rsidR="00EF714A" w:rsidRPr="002D7F00" w:rsidRDefault="00D90E99" w:rsidP="002D7F00">
      <w:r w:rsidRPr="002D7F00">
        <w:t xml:space="preserve">*a. </w:t>
      </w:r>
      <w:r w:rsidR="00EF714A" w:rsidRPr="002D7F00">
        <w:t xml:space="preserve">Cohesive </w:t>
      </w:r>
      <w:r w:rsidRPr="002D7F00">
        <w:t xml:space="preserve">teams </w:t>
      </w:r>
      <w:r w:rsidR="00EF714A" w:rsidRPr="002D7F00">
        <w:t xml:space="preserve">are more likely to accept </w:t>
      </w:r>
      <w:r w:rsidRPr="002D7F00">
        <w:t xml:space="preserve">the team’s </w:t>
      </w:r>
      <w:r w:rsidR="00EF714A" w:rsidRPr="002D7F00">
        <w:t>goals.</w:t>
      </w:r>
    </w:p>
    <w:p w:rsidR="00EF714A" w:rsidRPr="002D7F00" w:rsidRDefault="00D90E99" w:rsidP="002D7F00">
      <w:r w:rsidRPr="002D7F00">
        <w:t xml:space="preserve">b. </w:t>
      </w:r>
      <w:r w:rsidR="00EF714A" w:rsidRPr="002D7F00">
        <w:t xml:space="preserve">Cohesive </w:t>
      </w:r>
      <w:proofErr w:type="gramStart"/>
      <w:r w:rsidRPr="002D7F00">
        <w:t>teams</w:t>
      </w:r>
      <w:proofErr w:type="gramEnd"/>
      <w:r w:rsidRPr="002D7F00">
        <w:t xml:space="preserve"> foster </w:t>
      </w:r>
      <w:r w:rsidR="00264DB7" w:rsidRPr="002D7F00">
        <w:t xml:space="preserve">intergroup </w:t>
      </w:r>
      <w:r w:rsidRPr="002D7F00">
        <w:t>competition.</w:t>
      </w:r>
    </w:p>
    <w:p w:rsidR="00EF714A" w:rsidRPr="002D7F00" w:rsidRDefault="00D90E99" w:rsidP="002D7F00">
      <w:r w:rsidRPr="002D7F00">
        <w:t xml:space="preserve">c. </w:t>
      </w:r>
      <w:r w:rsidR="00EF714A" w:rsidRPr="002D7F00">
        <w:t xml:space="preserve">Cohesive </w:t>
      </w:r>
      <w:r w:rsidRPr="002D7F00">
        <w:t xml:space="preserve">teams </w:t>
      </w:r>
      <w:r w:rsidR="00EF714A" w:rsidRPr="002D7F00">
        <w:t xml:space="preserve">are </w:t>
      </w:r>
      <w:r w:rsidRPr="002D7F00">
        <w:t>less</w:t>
      </w:r>
      <w:r w:rsidR="00264DB7" w:rsidRPr="002D7F00">
        <w:t xml:space="preserve"> likely</w:t>
      </w:r>
      <w:r w:rsidRPr="002D7F00">
        <w:t xml:space="preserve"> </w:t>
      </w:r>
      <w:r w:rsidR="00EF714A" w:rsidRPr="002D7F00">
        <w:t>to comply with group norms.</w:t>
      </w:r>
    </w:p>
    <w:p w:rsidR="00EF714A" w:rsidRPr="002D7F00" w:rsidRDefault="00264DB7" w:rsidP="002D7F00">
      <w:r w:rsidRPr="002D7F00">
        <w:tab/>
      </w:r>
      <w:r w:rsidR="00475E63" w:rsidRPr="002D7F00">
        <w:t xml:space="preserve">d. </w:t>
      </w:r>
      <w:r w:rsidRPr="002D7F00">
        <w:t xml:space="preserve">Cohesive groups foster competition between members. </w:t>
      </w:r>
    </w:p>
    <w:p w:rsidR="00A55698" w:rsidRPr="002D7F00" w:rsidRDefault="00A55698" w:rsidP="002D7F00">
      <w:r w:rsidRPr="002D7F00">
        <w:t>Learning Objective: 4-</w:t>
      </w:r>
      <w:r w:rsidR="00DA0177" w:rsidRPr="002D7F00">
        <w:t>4</w:t>
      </w:r>
    </w:p>
    <w:p w:rsidR="00A55698" w:rsidRPr="002D7F00" w:rsidRDefault="00A55698" w:rsidP="002D7F00">
      <w:r w:rsidRPr="002D7F00">
        <w:t xml:space="preserve">Cognitive Domain: </w:t>
      </w:r>
      <w:r w:rsidR="00D90E99" w:rsidRPr="002D7F00">
        <w:t>Comprehension</w:t>
      </w:r>
    </w:p>
    <w:p w:rsidR="00A55698" w:rsidRPr="002D7F00" w:rsidRDefault="00A55698" w:rsidP="002D7F00">
      <w:r w:rsidRPr="002D7F00">
        <w:t xml:space="preserve">Answer Location: </w:t>
      </w:r>
      <w:r w:rsidR="00CA13B5" w:rsidRPr="002D7F00">
        <w:t xml:space="preserve">How </w:t>
      </w:r>
      <w:r w:rsidRPr="002D7F00">
        <w:t>Cohesion</w:t>
      </w:r>
      <w:r w:rsidR="00CA13B5" w:rsidRPr="002D7F00">
        <w:t xml:space="preserve"> Affects the Team’s Performance</w:t>
      </w:r>
    </w:p>
    <w:p w:rsidR="00A55698" w:rsidRPr="002D7F00" w:rsidRDefault="00A55698" w:rsidP="002D7F00">
      <w:r w:rsidRPr="002D7F00">
        <w:t>Question Type: MC</w:t>
      </w:r>
    </w:p>
    <w:p w:rsidR="00EF714A" w:rsidRPr="002D7F00" w:rsidRDefault="00943C50" w:rsidP="002D7F00">
      <w:r w:rsidRPr="002D7F00">
        <w:t xml:space="preserve"> </w:t>
      </w:r>
    </w:p>
    <w:p w:rsidR="00943C50" w:rsidRPr="002D7F00" w:rsidRDefault="00943C50" w:rsidP="002D7F00">
      <w:r w:rsidRPr="002D7F00">
        <w:t>8.  Which of the following is NOT characteristic of more cohesive groups?</w:t>
      </w:r>
    </w:p>
    <w:p w:rsidR="00943C50" w:rsidRPr="002D7F00" w:rsidRDefault="00081926" w:rsidP="002D7F00">
      <w:r w:rsidRPr="002D7F00">
        <w:t xml:space="preserve">a. </w:t>
      </w:r>
      <w:r w:rsidR="00943C50" w:rsidRPr="002D7F00">
        <w:t>Smaller size</w:t>
      </w:r>
    </w:p>
    <w:p w:rsidR="00943C50" w:rsidRPr="002D7F00" w:rsidRDefault="00081926" w:rsidP="002D7F00">
      <w:r w:rsidRPr="002D7F00">
        <w:t xml:space="preserve">b. </w:t>
      </w:r>
      <w:r w:rsidR="00943C50" w:rsidRPr="002D7F00">
        <w:t>Similarity among members</w:t>
      </w:r>
    </w:p>
    <w:p w:rsidR="00943C50" w:rsidRPr="002D7F00" w:rsidRDefault="00081926" w:rsidP="002D7F00">
      <w:r w:rsidRPr="002D7F00">
        <w:t xml:space="preserve">c. </w:t>
      </w:r>
      <w:r w:rsidR="00BE0086" w:rsidRPr="002D7F00">
        <w:t>Better communication</w:t>
      </w:r>
    </w:p>
    <w:p w:rsidR="00943C50" w:rsidRPr="002D7F00" w:rsidRDefault="00081926" w:rsidP="002D7F00">
      <w:r w:rsidRPr="002D7F00">
        <w:t>*d.</w:t>
      </w:r>
      <w:r w:rsidR="002821BE" w:rsidRPr="002D7F00">
        <w:t xml:space="preserve"> </w:t>
      </w:r>
      <w:r w:rsidR="00943C50" w:rsidRPr="002D7F00">
        <w:t>Weak norms</w:t>
      </w:r>
    </w:p>
    <w:p w:rsidR="00081926" w:rsidRPr="002D7F00" w:rsidRDefault="00081926" w:rsidP="002D7F00">
      <w:r w:rsidRPr="002D7F00">
        <w:t>Learning Objective: 4-3</w:t>
      </w:r>
    </w:p>
    <w:p w:rsidR="00081926" w:rsidRPr="002D7F00" w:rsidRDefault="00081926" w:rsidP="002D7F00">
      <w:r w:rsidRPr="002D7F00">
        <w:t>Cognitive Domain: Comprehension</w:t>
      </w:r>
    </w:p>
    <w:p w:rsidR="00081926" w:rsidRPr="002D7F00" w:rsidRDefault="00081926" w:rsidP="002D7F00">
      <w:r w:rsidRPr="002D7F00">
        <w:t>Answer Location: Group Cohesion</w:t>
      </w:r>
    </w:p>
    <w:p w:rsidR="00081926" w:rsidRPr="002D7F00" w:rsidRDefault="00081926" w:rsidP="002D7F00">
      <w:r w:rsidRPr="002D7F00">
        <w:t>Question Type: MC</w:t>
      </w:r>
    </w:p>
    <w:p w:rsidR="00EF714A" w:rsidRPr="002D7F00" w:rsidRDefault="00EF714A" w:rsidP="002D7F00"/>
    <w:p w:rsidR="009F753C" w:rsidRPr="002D7F00" w:rsidRDefault="009F753C" w:rsidP="002D7F00">
      <w:r w:rsidRPr="002D7F00">
        <w:t>9.  To identify role problems, a team should:</w:t>
      </w:r>
    </w:p>
    <w:p w:rsidR="009F753C" w:rsidRPr="002D7F00" w:rsidRDefault="00B62F0B" w:rsidP="002D7F00">
      <w:proofErr w:type="gramStart"/>
      <w:r w:rsidRPr="002D7F00">
        <w:t>*</w:t>
      </w:r>
      <w:r w:rsidR="009F753C" w:rsidRPr="002D7F00">
        <w:t>a.</w:t>
      </w:r>
      <w:proofErr w:type="gramEnd"/>
      <w:r w:rsidR="009F753C" w:rsidRPr="002D7F00">
        <w:t xml:space="preserve">   Make explicit the important roles in the group</w:t>
      </w:r>
    </w:p>
    <w:p w:rsidR="009F753C" w:rsidRPr="002D7F00" w:rsidRDefault="009F753C" w:rsidP="002D7F00">
      <w:r w:rsidRPr="002D7F00">
        <w:t>b.   Require everyone hold multiple roles</w:t>
      </w:r>
    </w:p>
    <w:p w:rsidR="009F753C" w:rsidRPr="002D7F00" w:rsidRDefault="00B62F0B" w:rsidP="002D7F00">
      <w:r w:rsidRPr="002D7F00">
        <w:t>c</w:t>
      </w:r>
      <w:r w:rsidR="009F753C" w:rsidRPr="002D7F00">
        <w:t>.   Emphasize individual over group goals</w:t>
      </w:r>
    </w:p>
    <w:p w:rsidR="009F753C" w:rsidRPr="002D7F00" w:rsidRDefault="00B62F0B" w:rsidP="002D7F00">
      <w:r w:rsidRPr="002D7F00">
        <w:t>d</w:t>
      </w:r>
      <w:r w:rsidR="009F753C" w:rsidRPr="002D7F00">
        <w:t>.   Assign roles to individual members</w:t>
      </w:r>
    </w:p>
    <w:p w:rsidR="00DA0177" w:rsidRPr="002D7F00" w:rsidRDefault="00DA0177" w:rsidP="002D7F00">
      <w:r w:rsidRPr="002D7F00">
        <w:lastRenderedPageBreak/>
        <w:t>Learning Objective: 4-</w:t>
      </w:r>
      <w:r w:rsidR="00B62F0B" w:rsidRPr="002D7F00">
        <w:t>5</w:t>
      </w:r>
    </w:p>
    <w:p w:rsidR="00DA0177" w:rsidRPr="002D7F00" w:rsidRDefault="00DA0177" w:rsidP="002D7F00">
      <w:r w:rsidRPr="002D7F00">
        <w:t xml:space="preserve">Cognitive Domain: </w:t>
      </w:r>
      <w:r w:rsidR="002B04FC" w:rsidRPr="002D7F00">
        <w:t>Analysis</w:t>
      </w:r>
    </w:p>
    <w:p w:rsidR="00DA0177" w:rsidRPr="002D7F00" w:rsidRDefault="00DA0177" w:rsidP="002D7F00">
      <w:r w:rsidRPr="002D7F00">
        <w:t xml:space="preserve">Answer Location: </w:t>
      </w:r>
      <w:r w:rsidR="00B62F0B" w:rsidRPr="002D7F00">
        <w:t>Team Roles</w:t>
      </w:r>
    </w:p>
    <w:p w:rsidR="00DA0177" w:rsidRPr="002D7F00" w:rsidRDefault="00DA0177" w:rsidP="002D7F00">
      <w:r w:rsidRPr="002D7F00">
        <w:t>Question Type: MC</w:t>
      </w:r>
    </w:p>
    <w:p w:rsidR="009F753C" w:rsidRPr="002D7F00" w:rsidRDefault="009F753C" w:rsidP="002D7F00"/>
    <w:p w:rsidR="0066466E" w:rsidRPr="002D7F00" w:rsidRDefault="0066466E" w:rsidP="002D7F00">
      <w:r w:rsidRPr="002D7F00">
        <w:t>10. Role problems such as conflict and ambiguity can result in</w:t>
      </w:r>
      <w:r w:rsidR="000C7D03" w:rsidRPr="002D7F00">
        <w:t xml:space="preserve"> all of the following </w:t>
      </w:r>
      <w:proofErr w:type="gramStart"/>
      <w:r w:rsidR="000C7D03" w:rsidRPr="002D7F00">
        <w:t>EXCEPT</w:t>
      </w:r>
      <w:proofErr w:type="gramEnd"/>
      <w:r w:rsidRPr="002D7F00">
        <w:t>:</w:t>
      </w:r>
    </w:p>
    <w:p w:rsidR="0066466E" w:rsidRPr="002D7F00" w:rsidRDefault="0066466E" w:rsidP="002D7F00">
      <w:r w:rsidRPr="002D7F00">
        <w:t>a.   Higher levels of stress</w:t>
      </w:r>
    </w:p>
    <w:p w:rsidR="0066466E" w:rsidRPr="002D7F00" w:rsidRDefault="0066466E" w:rsidP="002D7F00">
      <w:r w:rsidRPr="002D7F00">
        <w:t>b.   Decreased satisfaction</w:t>
      </w:r>
    </w:p>
    <w:p w:rsidR="0066466E" w:rsidRPr="002D7F00" w:rsidRDefault="0066466E" w:rsidP="002D7F00">
      <w:r w:rsidRPr="002D7F00">
        <w:t>c.   Decreased morale</w:t>
      </w:r>
    </w:p>
    <w:p w:rsidR="00B05C21" w:rsidRPr="002D7F00" w:rsidRDefault="000C7D03" w:rsidP="002D7F00">
      <w:r w:rsidRPr="002D7F00">
        <w:t>*</w:t>
      </w:r>
      <w:r w:rsidR="005C5B42" w:rsidRPr="002D7F00">
        <w:t>d.</w:t>
      </w:r>
      <w:r w:rsidRPr="002D7F00">
        <w:t xml:space="preserve"> </w:t>
      </w:r>
      <w:r w:rsidR="00A30683" w:rsidRPr="002D7F00">
        <w:t>Increased performance</w:t>
      </w:r>
    </w:p>
    <w:p w:rsidR="000C7D03" w:rsidRPr="002D7F00" w:rsidRDefault="000C7D03" w:rsidP="002D7F00">
      <w:r w:rsidRPr="002D7F00">
        <w:t>Learning Objective: 4-5</w:t>
      </w:r>
    </w:p>
    <w:p w:rsidR="000C7D03" w:rsidRPr="002D7F00" w:rsidRDefault="000C7D03" w:rsidP="002D7F00">
      <w:r w:rsidRPr="002D7F00">
        <w:t xml:space="preserve">Cognitive Domain: </w:t>
      </w:r>
      <w:r w:rsidR="005C5B42" w:rsidRPr="002D7F00">
        <w:t>Analysis</w:t>
      </w:r>
    </w:p>
    <w:p w:rsidR="000C7D03" w:rsidRPr="002D7F00" w:rsidRDefault="000C7D03" w:rsidP="002D7F00">
      <w:r w:rsidRPr="002D7F00">
        <w:t>Answer Location: Role Problems</w:t>
      </w:r>
    </w:p>
    <w:p w:rsidR="000C7D03" w:rsidRPr="002D7F00" w:rsidRDefault="000C7D03" w:rsidP="002D7F00">
      <w:r w:rsidRPr="002D7F00">
        <w:t>Question Type: MC</w:t>
      </w:r>
    </w:p>
    <w:p w:rsidR="0066466E" w:rsidRPr="002D7F00" w:rsidRDefault="0066466E" w:rsidP="002D7F00"/>
    <w:p w:rsidR="00955D41" w:rsidRPr="002D7F00" w:rsidRDefault="00955D41" w:rsidP="002D7F00">
      <w:r w:rsidRPr="002D7F00">
        <w:t>11. Which of the following is NOT a type of team meeting role?</w:t>
      </w:r>
    </w:p>
    <w:p w:rsidR="00955D41" w:rsidRPr="002D7F00" w:rsidRDefault="000E523C" w:rsidP="002D7F00">
      <w:proofErr w:type="gramStart"/>
      <w:r w:rsidRPr="002D7F00">
        <w:t>*</w:t>
      </w:r>
      <w:r w:rsidR="00955D41" w:rsidRPr="002D7F00">
        <w:t>a.</w:t>
      </w:r>
      <w:proofErr w:type="gramEnd"/>
      <w:r w:rsidR="00955D41" w:rsidRPr="002D7F00">
        <w:t xml:space="preserve">   </w:t>
      </w:r>
      <w:r w:rsidRPr="002D7F00">
        <w:t>Critic</w:t>
      </w:r>
    </w:p>
    <w:p w:rsidR="00955D41" w:rsidRPr="002D7F00" w:rsidRDefault="00955D41" w:rsidP="002D7F00">
      <w:r w:rsidRPr="002D7F00">
        <w:t>b.   Timekeeper</w:t>
      </w:r>
    </w:p>
    <w:p w:rsidR="00955D41" w:rsidRPr="002D7F00" w:rsidRDefault="00955D41" w:rsidP="002D7F00">
      <w:r w:rsidRPr="002D7F00">
        <w:t>c.   Facilitator</w:t>
      </w:r>
    </w:p>
    <w:p w:rsidR="00955D41" w:rsidRPr="002D7F00" w:rsidRDefault="00955D41" w:rsidP="002D7F00">
      <w:r w:rsidRPr="002D7F00">
        <w:t>d.   Scribe</w:t>
      </w:r>
    </w:p>
    <w:p w:rsidR="000E523C" w:rsidRPr="002D7F00" w:rsidRDefault="000E523C" w:rsidP="002D7F00">
      <w:r w:rsidRPr="002D7F00">
        <w:t>Learning Objective: 4-6</w:t>
      </w:r>
    </w:p>
    <w:p w:rsidR="000E523C" w:rsidRPr="002D7F00" w:rsidRDefault="000E523C" w:rsidP="002D7F00">
      <w:r w:rsidRPr="002D7F00">
        <w:t>Cognitive Domain: Knowledge</w:t>
      </w:r>
    </w:p>
    <w:p w:rsidR="000E523C" w:rsidRPr="002D7F00" w:rsidRDefault="000E523C" w:rsidP="002D7F00">
      <w:r w:rsidRPr="002D7F00">
        <w:t>Answer Location: Types of Team Meeting Roles</w:t>
      </w:r>
    </w:p>
    <w:p w:rsidR="000E523C" w:rsidRPr="002D7F00" w:rsidRDefault="000E523C" w:rsidP="002D7F00">
      <w:r w:rsidRPr="002D7F00">
        <w:t>Question Type: MC</w:t>
      </w:r>
    </w:p>
    <w:p w:rsidR="00EF714A" w:rsidRPr="002D7F00" w:rsidRDefault="00EF714A" w:rsidP="002D7F00"/>
    <w:p w:rsidR="00B628F8" w:rsidRPr="002D7F00" w:rsidRDefault="005F5EF1" w:rsidP="002D7F00">
      <w:r w:rsidRPr="002D7F00">
        <w:t>12</w:t>
      </w:r>
      <w:r w:rsidR="00B628F8" w:rsidRPr="002D7F00">
        <w:t>.  Which of the following is an example of a task-related behavior?</w:t>
      </w:r>
    </w:p>
    <w:p w:rsidR="00B628F8" w:rsidRPr="002D7F00" w:rsidRDefault="00B628F8" w:rsidP="002D7F00">
      <w:proofErr w:type="gramStart"/>
      <w:r w:rsidRPr="002D7F00">
        <w:t>a.  Expressing</w:t>
      </w:r>
      <w:proofErr w:type="gramEnd"/>
      <w:r w:rsidRPr="002D7F00">
        <w:t xml:space="preserve"> acceptance of another group member</w:t>
      </w:r>
    </w:p>
    <w:p w:rsidR="00B628F8" w:rsidRPr="002D7F00" w:rsidRDefault="00B628F8" w:rsidP="002D7F00">
      <w:proofErr w:type="gramStart"/>
      <w:r w:rsidRPr="002D7F00">
        <w:t>b.  Showing</w:t>
      </w:r>
      <w:proofErr w:type="gramEnd"/>
      <w:r w:rsidRPr="002D7F00">
        <w:t xml:space="preserve"> recognition toward another group member</w:t>
      </w:r>
    </w:p>
    <w:p w:rsidR="00B628F8" w:rsidRPr="002D7F00" w:rsidRDefault="00B628F8" w:rsidP="002D7F00">
      <w:proofErr w:type="gramStart"/>
      <w:r w:rsidRPr="002D7F00">
        <w:t>c.  Showing</w:t>
      </w:r>
      <w:proofErr w:type="gramEnd"/>
      <w:r w:rsidRPr="002D7F00">
        <w:t xml:space="preserve"> encouragement toward another group member</w:t>
      </w:r>
    </w:p>
    <w:p w:rsidR="00B628F8" w:rsidRPr="002D7F00" w:rsidRDefault="00155255" w:rsidP="002D7F00">
      <w:proofErr w:type="gramStart"/>
      <w:r w:rsidRPr="002D7F00">
        <w:t>*</w:t>
      </w:r>
      <w:r w:rsidR="00B628F8" w:rsidRPr="002D7F00">
        <w:t>d.</w:t>
      </w:r>
      <w:proofErr w:type="gramEnd"/>
      <w:r w:rsidR="00B628F8" w:rsidRPr="002D7F00">
        <w:t xml:space="preserve">  Giving ideas and advice regarding a work assignment</w:t>
      </w:r>
    </w:p>
    <w:p w:rsidR="00155255" w:rsidRPr="002D7F00" w:rsidRDefault="00155255" w:rsidP="002D7F00">
      <w:r w:rsidRPr="002D7F00">
        <w:t>Learning Objective: 4-7</w:t>
      </w:r>
    </w:p>
    <w:p w:rsidR="00155255" w:rsidRPr="002D7F00" w:rsidRDefault="00155255" w:rsidP="002D7F00">
      <w:r w:rsidRPr="002D7F00">
        <w:t>Cognitive Domain: Application</w:t>
      </w:r>
    </w:p>
    <w:p w:rsidR="00155255" w:rsidRPr="002D7F00" w:rsidRDefault="00155255" w:rsidP="002D7F00">
      <w:r w:rsidRPr="002D7F00">
        <w:t xml:space="preserve">Answer Location: </w:t>
      </w:r>
      <w:r w:rsidR="00861F6B" w:rsidRPr="002D7F00">
        <w:t>Task and Social Behaviors</w:t>
      </w:r>
    </w:p>
    <w:p w:rsidR="00155255" w:rsidRPr="002D7F00" w:rsidRDefault="00155255" w:rsidP="002D7F00">
      <w:r w:rsidRPr="002D7F00">
        <w:t>Question Type: MC</w:t>
      </w:r>
    </w:p>
    <w:p w:rsidR="00B628F8" w:rsidRPr="002D7F00" w:rsidRDefault="00B628F8" w:rsidP="002D7F00"/>
    <w:p w:rsidR="007B0478" w:rsidRPr="002D7F00" w:rsidRDefault="005F5EF1" w:rsidP="002D7F00">
      <w:r w:rsidRPr="002D7F00">
        <w:t>13</w:t>
      </w:r>
      <w:r w:rsidR="007B0478" w:rsidRPr="002D7F00">
        <w:t>.  What is the optimum balance between task and social behaviors?</w:t>
      </w:r>
    </w:p>
    <w:p w:rsidR="007B0478" w:rsidRPr="002D7F00" w:rsidRDefault="00861F6B" w:rsidP="002D7F00">
      <w:proofErr w:type="gramStart"/>
      <w:r w:rsidRPr="002D7F00">
        <w:t>a</w:t>
      </w:r>
      <w:r w:rsidR="007B0478" w:rsidRPr="002D7F00">
        <w:t>.  10</w:t>
      </w:r>
      <w:proofErr w:type="gramEnd"/>
      <w:r w:rsidR="007B0478" w:rsidRPr="002D7F00">
        <w:t>% toward task and 90% toward social behaviors.</w:t>
      </w:r>
    </w:p>
    <w:p w:rsidR="007B0478" w:rsidRPr="002D7F00" w:rsidRDefault="00861F6B" w:rsidP="002D7F00">
      <w:proofErr w:type="gramStart"/>
      <w:r w:rsidRPr="002D7F00">
        <w:t>b</w:t>
      </w:r>
      <w:r w:rsidR="007B0478" w:rsidRPr="002D7F00">
        <w:t>.  10</w:t>
      </w:r>
      <w:proofErr w:type="gramEnd"/>
      <w:r w:rsidR="007B0478" w:rsidRPr="002D7F00">
        <w:t>% toward social and 90% toward task behaviors.</w:t>
      </w:r>
    </w:p>
    <w:p w:rsidR="007B0478" w:rsidRPr="002D7F00" w:rsidRDefault="00861F6B" w:rsidP="002D7F00">
      <w:proofErr w:type="gramStart"/>
      <w:r w:rsidRPr="002D7F00">
        <w:t>c</w:t>
      </w:r>
      <w:r w:rsidR="007B0478" w:rsidRPr="002D7F00">
        <w:t>.  50</w:t>
      </w:r>
      <w:proofErr w:type="gramEnd"/>
      <w:r w:rsidR="007B0478" w:rsidRPr="002D7F00">
        <w:t>% toward social and 50% toward task behaviors.</w:t>
      </w:r>
    </w:p>
    <w:p w:rsidR="007B0478" w:rsidRPr="002D7F00" w:rsidRDefault="00934DF9" w:rsidP="002D7F00">
      <w:proofErr w:type="gramStart"/>
      <w:r w:rsidRPr="002D7F00">
        <w:t>*</w:t>
      </w:r>
      <w:r w:rsidR="00861F6B" w:rsidRPr="002D7F00">
        <w:t>d</w:t>
      </w:r>
      <w:r w:rsidR="007B0478" w:rsidRPr="002D7F00">
        <w:t>.</w:t>
      </w:r>
      <w:proofErr w:type="gramEnd"/>
      <w:r w:rsidR="007B0478" w:rsidRPr="002D7F00">
        <w:t xml:space="preserve">  It depends on the characteristics of the task and group.</w:t>
      </w:r>
    </w:p>
    <w:p w:rsidR="00861F6B" w:rsidRPr="002D7F00" w:rsidRDefault="00861F6B" w:rsidP="002D7F00">
      <w:r w:rsidRPr="002D7F00">
        <w:t>Learning Objective: 4-7</w:t>
      </w:r>
    </w:p>
    <w:p w:rsidR="00861F6B" w:rsidRPr="002D7F00" w:rsidRDefault="00861F6B" w:rsidP="002D7F00">
      <w:r w:rsidRPr="002D7F00">
        <w:t>Cognitive Domain: Knowledge</w:t>
      </w:r>
    </w:p>
    <w:p w:rsidR="00861F6B" w:rsidRPr="002D7F00" w:rsidRDefault="00861F6B" w:rsidP="002D7F00">
      <w:r w:rsidRPr="002D7F00">
        <w:t>Answer Location: Task and Social Behaviors</w:t>
      </w:r>
    </w:p>
    <w:p w:rsidR="00861F6B" w:rsidRPr="002D7F00" w:rsidRDefault="00861F6B" w:rsidP="002D7F00">
      <w:r w:rsidRPr="002D7F00">
        <w:t>Question Type: MC</w:t>
      </w:r>
    </w:p>
    <w:p w:rsidR="007B0478" w:rsidRPr="002D7F00" w:rsidRDefault="007B0478" w:rsidP="002D7F00"/>
    <w:p w:rsidR="002E7216" w:rsidRPr="002D7F00" w:rsidRDefault="005F5EF1" w:rsidP="002D7F00">
      <w:r w:rsidRPr="002D7F00">
        <w:t>14</w:t>
      </w:r>
      <w:r w:rsidR="002E7216" w:rsidRPr="002D7F00">
        <w:t>.  When groups are in the forming stage, they should focus more on _____ behaviors.</w:t>
      </w:r>
    </w:p>
    <w:p w:rsidR="002E7216" w:rsidRPr="002D7F00" w:rsidRDefault="00B12E89" w:rsidP="002D7F00">
      <w:proofErr w:type="gramStart"/>
      <w:r w:rsidRPr="002D7F00">
        <w:lastRenderedPageBreak/>
        <w:t>*</w:t>
      </w:r>
      <w:r w:rsidR="002E7216" w:rsidRPr="002D7F00">
        <w:t>a.</w:t>
      </w:r>
      <w:proofErr w:type="gramEnd"/>
      <w:r w:rsidR="002E7216" w:rsidRPr="002D7F00">
        <w:t xml:space="preserve">  Social</w:t>
      </w:r>
    </w:p>
    <w:p w:rsidR="002E7216" w:rsidRPr="002D7F00" w:rsidRDefault="002E7216" w:rsidP="002D7F00">
      <w:proofErr w:type="gramStart"/>
      <w:r w:rsidRPr="002D7F00">
        <w:t>b.  Task</w:t>
      </w:r>
      <w:proofErr w:type="gramEnd"/>
    </w:p>
    <w:p w:rsidR="002E7216" w:rsidRPr="002D7F00" w:rsidRDefault="002E7216" w:rsidP="002D7F00">
      <w:proofErr w:type="gramStart"/>
      <w:r w:rsidRPr="002D7F00">
        <w:t>c.  Both</w:t>
      </w:r>
      <w:proofErr w:type="gramEnd"/>
      <w:r w:rsidRPr="002D7F00">
        <w:t xml:space="preserve"> social and task</w:t>
      </w:r>
    </w:p>
    <w:p w:rsidR="002E7216" w:rsidRPr="002D7F00" w:rsidRDefault="002E7216" w:rsidP="002D7F00">
      <w:proofErr w:type="gramStart"/>
      <w:r w:rsidRPr="002D7F00">
        <w:t>d.  Role</w:t>
      </w:r>
      <w:proofErr w:type="gramEnd"/>
    </w:p>
    <w:p w:rsidR="00B12E89" w:rsidRPr="002D7F00" w:rsidRDefault="00B12E89" w:rsidP="002D7F00">
      <w:r w:rsidRPr="002D7F00">
        <w:t>Learning Objective: 4-7</w:t>
      </w:r>
    </w:p>
    <w:p w:rsidR="00B12E89" w:rsidRPr="002D7F00" w:rsidRDefault="00B12E89" w:rsidP="002D7F00">
      <w:r w:rsidRPr="002D7F00">
        <w:t>Cognitive Domain: Knowledge</w:t>
      </w:r>
    </w:p>
    <w:p w:rsidR="00B12E89" w:rsidRPr="002D7F00" w:rsidRDefault="00B12E89" w:rsidP="002D7F00">
      <w:r w:rsidRPr="002D7F00">
        <w:t>Answer Location: Task and Social Behaviors</w:t>
      </w:r>
    </w:p>
    <w:p w:rsidR="00B12E89" w:rsidRPr="002D7F00" w:rsidRDefault="00B12E89" w:rsidP="002D7F00">
      <w:r w:rsidRPr="002D7F00">
        <w:t>Question Type: MC</w:t>
      </w:r>
    </w:p>
    <w:p w:rsidR="007B0478" w:rsidRPr="002D7F00" w:rsidRDefault="007B0478" w:rsidP="002D7F00"/>
    <w:p w:rsidR="00901662" w:rsidRPr="002D7F00" w:rsidRDefault="005F5EF1" w:rsidP="002D7F00">
      <w:r w:rsidRPr="002D7F00">
        <w:t>15</w:t>
      </w:r>
      <w:r w:rsidR="00901662" w:rsidRPr="002D7F00">
        <w:t>.  __________ is knowledge about how to operate as a team to complete a task.</w:t>
      </w:r>
    </w:p>
    <w:p w:rsidR="00901662" w:rsidRPr="002D7F00" w:rsidRDefault="00901662" w:rsidP="002D7F00">
      <w:proofErr w:type="gramStart"/>
      <w:r w:rsidRPr="002D7F00">
        <w:t xml:space="preserve">a.  </w:t>
      </w:r>
      <w:proofErr w:type="spellStart"/>
      <w:r w:rsidRPr="002D7F00">
        <w:t>Transactive</w:t>
      </w:r>
      <w:proofErr w:type="spellEnd"/>
      <w:proofErr w:type="gramEnd"/>
      <w:r w:rsidRPr="002D7F00">
        <w:t xml:space="preserve"> memory</w:t>
      </w:r>
    </w:p>
    <w:p w:rsidR="00901662" w:rsidRPr="002D7F00" w:rsidRDefault="00B12E89" w:rsidP="002D7F00">
      <w:proofErr w:type="gramStart"/>
      <w:r w:rsidRPr="002D7F00">
        <w:t>*</w:t>
      </w:r>
      <w:r w:rsidR="00901662" w:rsidRPr="002D7F00">
        <w:t>b.</w:t>
      </w:r>
      <w:proofErr w:type="gramEnd"/>
      <w:r w:rsidR="00901662" w:rsidRPr="002D7F00">
        <w:t xml:space="preserve">  Team mental model</w:t>
      </w:r>
      <w:r w:rsidRPr="002D7F00">
        <w:tab/>
      </w:r>
    </w:p>
    <w:p w:rsidR="00901662" w:rsidRPr="002D7F00" w:rsidRDefault="00901662" w:rsidP="002D7F00">
      <w:proofErr w:type="gramStart"/>
      <w:r w:rsidRPr="002D7F00">
        <w:t>c.  Team</w:t>
      </w:r>
      <w:proofErr w:type="gramEnd"/>
      <w:r w:rsidRPr="002D7F00">
        <w:t xml:space="preserve"> adaptation</w:t>
      </w:r>
    </w:p>
    <w:p w:rsidR="00901662" w:rsidRPr="002D7F00" w:rsidRDefault="00901662" w:rsidP="002D7F00">
      <w:proofErr w:type="gramStart"/>
      <w:r w:rsidRPr="002D7F00">
        <w:t>d.  Role</w:t>
      </w:r>
      <w:proofErr w:type="gramEnd"/>
      <w:r w:rsidRPr="002D7F00">
        <w:t xml:space="preserve"> ambiguity</w:t>
      </w:r>
    </w:p>
    <w:p w:rsidR="00B12E89" w:rsidRPr="002D7F00" w:rsidRDefault="00B12E89" w:rsidP="002D7F00">
      <w:r w:rsidRPr="002D7F00">
        <w:t>Learning Objective: 4-8</w:t>
      </w:r>
    </w:p>
    <w:p w:rsidR="00B12E89" w:rsidRPr="002D7F00" w:rsidRDefault="00B12E89" w:rsidP="002D7F00">
      <w:r w:rsidRPr="002D7F00">
        <w:t>Cognitive Domain: Knowledge</w:t>
      </w:r>
    </w:p>
    <w:p w:rsidR="00B12E89" w:rsidRPr="002D7F00" w:rsidRDefault="00B12E89" w:rsidP="002D7F00">
      <w:r w:rsidRPr="002D7F00">
        <w:t>Answer Location: Team Adaptation and Learning</w:t>
      </w:r>
    </w:p>
    <w:p w:rsidR="00B12E89" w:rsidRPr="002D7F00" w:rsidRDefault="00B12E89" w:rsidP="002D7F00">
      <w:r w:rsidRPr="002D7F00">
        <w:t>Question Type: MC</w:t>
      </w:r>
    </w:p>
    <w:p w:rsidR="00B628F8" w:rsidRPr="002D7F00" w:rsidRDefault="00B628F8" w:rsidP="002D7F00"/>
    <w:p w:rsidR="00901662" w:rsidRPr="002D7F00" w:rsidRDefault="005F5EF1" w:rsidP="002D7F00">
      <w:r w:rsidRPr="002D7F00">
        <w:t>16</w:t>
      </w:r>
      <w:r w:rsidR="00901662" w:rsidRPr="002D7F00">
        <w:t xml:space="preserve">. </w:t>
      </w:r>
      <w:proofErr w:type="gramStart"/>
      <w:r w:rsidR="00901662" w:rsidRPr="002D7F00">
        <w:t>In</w:t>
      </w:r>
      <w:proofErr w:type="gramEnd"/>
      <w:r w:rsidR="00901662" w:rsidRPr="002D7F00">
        <w:t xml:space="preserve"> an airline flight crew, an understanding of the different roles of crew members refers to its:</w:t>
      </w:r>
    </w:p>
    <w:p w:rsidR="00901662" w:rsidRPr="002D7F00" w:rsidRDefault="00901662" w:rsidP="002D7F00">
      <w:proofErr w:type="gramStart"/>
      <w:r w:rsidRPr="002D7F00">
        <w:t xml:space="preserve">a.  </w:t>
      </w:r>
      <w:proofErr w:type="spellStart"/>
      <w:r w:rsidRPr="002D7F00">
        <w:t>Transactive</w:t>
      </w:r>
      <w:proofErr w:type="spellEnd"/>
      <w:proofErr w:type="gramEnd"/>
      <w:r w:rsidRPr="002D7F00">
        <w:t xml:space="preserve"> memory</w:t>
      </w:r>
    </w:p>
    <w:p w:rsidR="00901662" w:rsidRPr="002D7F00" w:rsidRDefault="00934DF9" w:rsidP="002D7F00">
      <w:proofErr w:type="gramStart"/>
      <w:r w:rsidRPr="002D7F00">
        <w:t>*</w:t>
      </w:r>
      <w:r w:rsidR="00901662" w:rsidRPr="002D7F00">
        <w:t>b.</w:t>
      </w:r>
      <w:proofErr w:type="gramEnd"/>
      <w:r w:rsidR="00901662" w:rsidRPr="002D7F00">
        <w:t xml:space="preserve">  Mental model</w:t>
      </w:r>
    </w:p>
    <w:p w:rsidR="00901662" w:rsidRPr="002D7F00" w:rsidRDefault="00901662" w:rsidP="002D7F00">
      <w:proofErr w:type="gramStart"/>
      <w:r w:rsidRPr="002D7F00">
        <w:t>c.  Group</w:t>
      </w:r>
      <w:proofErr w:type="gramEnd"/>
      <w:r w:rsidRPr="002D7F00">
        <w:t xml:space="preserve"> process</w:t>
      </w:r>
    </w:p>
    <w:p w:rsidR="00901662" w:rsidRPr="002D7F00" w:rsidRDefault="00901662" w:rsidP="002D7F00">
      <w:proofErr w:type="gramStart"/>
      <w:r w:rsidRPr="002D7F00">
        <w:t>d.  Cohesion</w:t>
      </w:r>
      <w:proofErr w:type="gramEnd"/>
    </w:p>
    <w:p w:rsidR="00934DF9" w:rsidRPr="002D7F00" w:rsidRDefault="00934DF9" w:rsidP="002D7F00">
      <w:r w:rsidRPr="002D7F00">
        <w:t>Learning Objective: 4-8</w:t>
      </w:r>
    </w:p>
    <w:p w:rsidR="00934DF9" w:rsidRPr="002D7F00" w:rsidRDefault="00934DF9" w:rsidP="002D7F00">
      <w:r w:rsidRPr="002D7F00">
        <w:t>Cognitive Domain: Knowledge</w:t>
      </w:r>
    </w:p>
    <w:p w:rsidR="00934DF9" w:rsidRPr="002D7F00" w:rsidRDefault="00934DF9" w:rsidP="002D7F00">
      <w:r w:rsidRPr="002D7F00">
        <w:t>Answer Location: Team Adaptation and Learning</w:t>
      </w:r>
    </w:p>
    <w:p w:rsidR="00934DF9" w:rsidRPr="002D7F00" w:rsidRDefault="00934DF9" w:rsidP="002D7F00">
      <w:r w:rsidRPr="002D7F00">
        <w:t>Question Type: MC</w:t>
      </w:r>
    </w:p>
    <w:p w:rsidR="00901662" w:rsidRPr="002D7F00" w:rsidRDefault="00901662" w:rsidP="002D7F00"/>
    <w:p w:rsidR="00BC378E" w:rsidRPr="002D7F00" w:rsidRDefault="005F5EF1" w:rsidP="002D7F00">
      <w:r w:rsidRPr="002D7F00">
        <w:t>17</w:t>
      </w:r>
      <w:r w:rsidR="00BC378E" w:rsidRPr="002D7F00">
        <w:t xml:space="preserve">. An awareness of the knowledge, skills, and abilities of individual team members refers to the </w:t>
      </w:r>
      <w:proofErr w:type="gramStart"/>
      <w:r w:rsidR="00BC378E" w:rsidRPr="002D7F00">
        <w:t>group’s</w:t>
      </w:r>
      <w:proofErr w:type="gramEnd"/>
      <w:r w:rsidR="00BC378E" w:rsidRPr="002D7F00">
        <w:t>:</w:t>
      </w:r>
    </w:p>
    <w:p w:rsidR="00BC378E" w:rsidRPr="002D7F00" w:rsidRDefault="00E24AF9" w:rsidP="002D7F00">
      <w:proofErr w:type="gramStart"/>
      <w:r w:rsidRPr="002D7F00">
        <w:t>*</w:t>
      </w:r>
      <w:r w:rsidR="00BC378E" w:rsidRPr="002D7F00">
        <w:t>a.</w:t>
      </w:r>
      <w:proofErr w:type="gramEnd"/>
      <w:r w:rsidR="00BC378E" w:rsidRPr="002D7F00">
        <w:t xml:space="preserve">  </w:t>
      </w:r>
      <w:proofErr w:type="spellStart"/>
      <w:r w:rsidR="00BC378E" w:rsidRPr="002D7F00">
        <w:t>Transactive</w:t>
      </w:r>
      <w:proofErr w:type="spellEnd"/>
      <w:r w:rsidR="00BC378E" w:rsidRPr="002D7F00">
        <w:t xml:space="preserve"> memory</w:t>
      </w:r>
    </w:p>
    <w:p w:rsidR="00BC378E" w:rsidRPr="002D7F00" w:rsidRDefault="00BC378E" w:rsidP="002D7F00">
      <w:proofErr w:type="gramStart"/>
      <w:r w:rsidRPr="002D7F00">
        <w:t>b.  Mental</w:t>
      </w:r>
      <w:proofErr w:type="gramEnd"/>
      <w:r w:rsidRPr="002D7F00">
        <w:t xml:space="preserve"> model</w:t>
      </w:r>
    </w:p>
    <w:p w:rsidR="00BC378E" w:rsidRPr="002D7F00" w:rsidRDefault="00BC378E" w:rsidP="002D7F00">
      <w:proofErr w:type="gramStart"/>
      <w:r w:rsidRPr="002D7F00">
        <w:t>c.  Group</w:t>
      </w:r>
      <w:proofErr w:type="gramEnd"/>
      <w:r w:rsidRPr="002D7F00">
        <w:t xml:space="preserve"> process</w:t>
      </w:r>
    </w:p>
    <w:p w:rsidR="00BC378E" w:rsidRPr="002D7F00" w:rsidRDefault="00BC378E" w:rsidP="002D7F00">
      <w:proofErr w:type="gramStart"/>
      <w:r w:rsidRPr="002D7F00">
        <w:t>d.  Cohesion</w:t>
      </w:r>
      <w:proofErr w:type="gramEnd"/>
    </w:p>
    <w:p w:rsidR="00E24AF9" w:rsidRPr="002D7F00" w:rsidRDefault="00E24AF9" w:rsidP="002D7F00">
      <w:r w:rsidRPr="002D7F00">
        <w:t>Learning Objective: 4-8</w:t>
      </w:r>
    </w:p>
    <w:p w:rsidR="00E24AF9" w:rsidRPr="002D7F00" w:rsidRDefault="00E24AF9" w:rsidP="002D7F00">
      <w:r w:rsidRPr="002D7F00">
        <w:t>Cognitive Domain: Knowledge</w:t>
      </w:r>
    </w:p>
    <w:p w:rsidR="00E24AF9" w:rsidRPr="002D7F00" w:rsidRDefault="00E24AF9" w:rsidP="002D7F00">
      <w:r w:rsidRPr="002D7F00">
        <w:t>Answer Location: Team Adaptation and Learning</w:t>
      </w:r>
    </w:p>
    <w:p w:rsidR="00E24AF9" w:rsidRPr="002D7F00" w:rsidRDefault="00E24AF9" w:rsidP="002D7F00">
      <w:r w:rsidRPr="002D7F00">
        <w:t>Question Type: MC</w:t>
      </w:r>
    </w:p>
    <w:p w:rsidR="00E24AF9" w:rsidRPr="002D7F00" w:rsidRDefault="00E24AF9" w:rsidP="002D7F00"/>
    <w:p w:rsidR="00E24AF9" w:rsidRPr="002D7F00" w:rsidRDefault="005F5EF1" w:rsidP="002D7F00">
      <w:r w:rsidRPr="002D7F00">
        <w:t>18</w:t>
      </w:r>
      <w:r w:rsidR="00E24AF9" w:rsidRPr="002D7F00">
        <w:t>. All of the following are functions of team reflexivity EXCEPT:</w:t>
      </w:r>
    </w:p>
    <w:p w:rsidR="00E24AF9" w:rsidRPr="002D7F00" w:rsidRDefault="00E24AF9" w:rsidP="002D7F00">
      <w:proofErr w:type="gramStart"/>
      <w:r w:rsidRPr="002D7F00">
        <w:t>a.  Develop</w:t>
      </w:r>
      <w:proofErr w:type="gramEnd"/>
      <w:r w:rsidRPr="002D7F00">
        <w:t xml:space="preserve"> explanations of why the behaviors occurred</w:t>
      </w:r>
    </w:p>
    <w:p w:rsidR="00E24AF9" w:rsidRPr="002D7F00" w:rsidRDefault="007A1685" w:rsidP="002D7F00">
      <w:proofErr w:type="gramStart"/>
      <w:r w:rsidRPr="002D7F00">
        <w:t>*</w:t>
      </w:r>
      <w:r w:rsidR="00E24AF9" w:rsidRPr="002D7F00">
        <w:t>b.</w:t>
      </w:r>
      <w:proofErr w:type="gramEnd"/>
      <w:r w:rsidR="00E24AF9" w:rsidRPr="002D7F00">
        <w:t xml:space="preserve">  Clarify roles of team members</w:t>
      </w:r>
    </w:p>
    <w:p w:rsidR="00E24AF9" w:rsidRPr="002D7F00" w:rsidRDefault="00E24AF9" w:rsidP="002D7F00">
      <w:proofErr w:type="gramStart"/>
      <w:r w:rsidRPr="002D7F00">
        <w:t>c.  Verify</w:t>
      </w:r>
      <w:proofErr w:type="gramEnd"/>
      <w:r w:rsidRPr="002D7F00">
        <w:t xml:space="preserve"> team members’ perspectives about what occurred</w:t>
      </w:r>
    </w:p>
    <w:p w:rsidR="00E24AF9" w:rsidRPr="002D7F00" w:rsidRDefault="00E24AF9" w:rsidP="002D7F00">
      <w:proofErr w:type="gramStart"/>
      <w:r w:rsidRPr="002D7F00">
        <w:t>d.  Receive</w:t>
      </w:r>
      <w:proofErr w:type="gramEnd"/>
      <w:r w:rsidRPr="002D7F00">
        <w:t xml:space="preserve"> feedback about the success or failure of actions</w:t>
      </w:r>
    </w:p>
    <w:p w:rsidR="00E24AF9" w:rsidRPr="002D7F00" w:rsidRDefault="00E24AF9" w:rsidP="002D7F00">
      <w:r w:rsidRPr="002D7F00">
        <w:t>Learning Objective: 4-8</w:t>
      </w:r>
    </w:p>
    <w:p w:rsidR="00E24AF9" w:rsidRPr="002D7F00" w:rsidRDefault="00E24AF9" w:rsidP="002D7F00">
      <w:r w:rsidRPr="002D7F00">
        <w:lastRenderedPageBreak/>
        <w:t xml:space="preserve">Cognitive Domain: </w:t>
      </w:r>
      <w:r w:rsidR="00947BA9" w:rsidRPr="002D7F00">
        <w:t>Knowledge</w:t>
      </w:r>
    </w:p>
    <w:p w:rsidR="00E24AF9" w:rsidRPr="002D7F00" w:rsidRDefault="00E24AF9" w:rsidP="002D7F00">
      <w:r w:rsidRPr="002D7F00">
        <w:t>Answer Location: Reflexivity</w:t>
      </w:r>
    </w:p>
    <w:p w:rsidR="00E24AF9" w:rsidRPr="002D7F00" w:rsidRDefault="00E24AF9" w:rsidP="002D7F00">
      <w:r w:rsidRPr="002D7F00">
        <w:t>Question Type: MC</w:t>
      </w:r>
    </w:p>
    <w:p w:rsidR="00BC378E" w:rsidRPr="002D7F00" w:rsidRDefault="00BC378E" w:rsidP="002D7F00"/>
    <w:p w:rsidR="002A5971" w:rsidRPr="002D7F00" w:rsidRDefault="002A5971" w:rsidP="002D7F00">
      <w:r w:rsidRPr="002D7F00">
        <w:t xml:space="preserve">19. </w:t>
      </w:r>
      <w:r w:rsidR="00947BA9" w:rsidRPr="002D7F00">
        <w:t xml:space="preserve">Which of the following </w:t>
      </w:r>
      <w:r w:rsidR="005F5EF1" w:rsidRPr="002D7F00">
        <w:t xml:space="preserve">teams would have a </w:t>
      </w:r>
      <w:r w:rsidR="00947BA9" w:rsidRPr="002D7F00">
        <w:t>safe environment for feedback?</w:t>
      </w:r>
    </w:p>
    <w:p w:rsidR="002A5971" w:rsidRPr="002D7F00" w:rsidRDefault="002A5971" w:rsidP="002D7F00">
      <w:proofErr w:type="gramStart"/>
      <w:r w:rsidRPr="002D7F00">
        <w:t xml:space="preserve">a.  </w:t>
      </w:r>
      <w:r w:rsidR="005F5EF1" w:rsidRPr="002D7F00">
        <w:t>A</w:t>
      </w:r>
      <w:proofErr w:type="gramEnd"/>
      <w:r w:rsidR="005F5EF1" w:rsidRPr="002D7F00">
        <w:t xml:space="preserve"> team that has high s</w:t>
      </w:r>
      <w:r w:rsidR="00947BA9" w:rsidRPr="002D7F00">
        <w:t>tatus differences among members</w:t>
      </w:r>
    </w:p>
    <w:p w:rsidR="002A5971" w:rsidRPr="002D7F00" w:rsidRDefault="005F5EF1" w:rsidP="002D7F00">
      <w:proofErr w:type="gramStart"/>
      <w:r w:rsidRPr="002D7F00">
        <w:t>*</w:t>
      </w:r>
      <w:r w:rsidR="002A5971" w:rsidRPr="002D7F00">
        <w:t>b.</w:t>
      </w:r>
      <w:proofErr w:type="gramEnd"/>
      <w:r w:rsidR="002A5971" w:rsidRPr="002D7F00">
        <w:t xml:space="preserve">  </w:t>
      </w:r>
      <w:r w:rsidRPr="002D7F00">
        <w:t>A team that has a leader who includes all members</w:t>
      </w:r>
    </w:p>
    <w:p w:rsidR="002A5971" w:rsidRPr="002D7F00" w:rsidRDefault="002A5971" w:rsidP="002D7F00">
      <w:proofErr w:type="gramStart"/>
      <w:r w:rsidRPr="002D7F00">
        <w:t xml:space="preserve">c.  </w:t>
      </w:r>
      <w:r w:rsidR="005F5EF1" w:rsidRPr="002D7F00">
        <w:t>A</w:t>
      </w:r>
      <w:proofErr w:type="gramEnd"/>
      <w:r w:rsidR="005F5EF1" w:rsidRPr="002D7F00">
        <w:t xml:space="preserve"> team with norms that prohibit criticism</w:t>
      </w:r>
    </w:p>
    <w:p w:rsidR="002A5971" w:rsidRPr="002D7F00" w:rsidRDefault="002A5971" w:rsidP="002D7F00">
      <w:proofErr w:type="gramStart"/>
      <w:r w:rsidRPr="002D7F00">
        <w:t xml:space="preserve">d.  </w:t>
      </w:r>
      <w:r w:rsidR="005F5EF1" w:rsidRPr="002D7F00">
        <w:t>A</w:t>
      </w:r>
      <w:proofErr w:type="gramEnd"/>
      <w:r w:rsidR="005F5EF1" w:rsidRPr="002D7F00">
        <w:t xml:space="preserve"> team that emphasizes social over task behaviors</w:t>
      </w:r>
    </w:p>
    <w:p w:rsidR="00947BA9" w:rsidRPr="002D7F00" w:rsidRDefault="00947BA9" w:rsidP="002D7F00">
      <w:r w:rsidRPr="002D7F00">
        <w:t>Learning Objective: 4-8</w:t>
      </w:r>
    </w:p>
    <w:p w:rsidR="00947BA9" w:rsidRPr="002D7F00" w:rsidRDefault="00947BA9" w:rsidP="002D7F00">
      <w:r w:rsidRPr="002D7F00">
        <w:t>Cognitive Domain: Analysis</w:t>
      </w:r>
    </w:p>
    <w:p w:rsidR="00947BA9" w:rsidRPr="002D7F00" w:rsidRDefault="00947BA9" w:rsidP="002D7F00">
      <w:r w:rsidRPr="002D7F00">
        <w:t>Answer Location: Using Feedback</w:t>
      </w:r>
    </w:p>
    <w:p w:rsidR="00947BA9" w:rsidRPr="002D7F00" w:rsidRDefault="00947BA9" w:rsidP="002D7F00">
      <w:r w:rsidRPr="002D7F00">
        <w:t>Question Type: MC</w:t>
      </w:r>
    </w:p>
    <w:p w:rsidR="005F5EF1" w:rsidRPr="002D7F00" w:rsidRDefault="005F5EF1" w:rsidP="002D7F00"/>
    <w:p w:rsidR="005F5EF1" w:rsidRPr="002D7F00" w:rsidRDefault="00A6078C" w:rsidP="002D7F00">
      <w:r w:rsidRPr="002D7F00">
        <w:t>20</w:t>
      </w:r>
      <w:r w:rsidR="005F5EF1" w:rsidRPr="002D7F00">
        <w:t>.  Group process observations:</w:t>
      </w:r>
    </w:p>
    <w:p w:rsidR="005F5EF1" w:rsidRPr="002D7F00" w:rsidRDefault="005F5EF1" w:rsidP="002D7F00">
      <w:proofErr w:type="gramStart"/>
      <w:r w:rsidRPr="002D7F00">
        <w:t>a.  Should</w:t>
      </w:r>
      <w:proofErr w:type="gramEnd"/>
      <w:r w:rsidRPr="002D7F00">
        <w:t xml:space="preserve"> be done by someone who is not a group member</w:t>
      </w:r>
    </w:p>
    <w:p w:rsidR="005F5EF1" w:rsidRPr="002D7F00" w:rsidRDefault="005F5EF1" w:rsidP="002D7F00">
      <w:proofErr w:type="gramStart"/>
      <w:r w:rsidRPr="002D7F00">
        <w:t>b.  Should</w:t>
      </w:r>
      <w:proofErr w:type="gramEnd"/>
      <w:r w:rsidRPr="002D7F00">
        <w:t xml:space="preserve"> help to define the appropriate behaviors that each member should perform</w:t>
      </w:r>
    </w:p>
    <w:p w:rsidR="005F5EF1" w:rsidRPr="002D7F00" w:rsidRDefault="005F5EF1" w:rsidP="002D7F00">
      <w:proofErr w:type="gramStart"/>
      <w:r w:rsidRPr="002D7F00">
        <w:t>*c.</w:t>
      </w:r>
      <w:proofErr w:type="gramEnd"/>
      <w:r w:rsidRPr="002D7F00">
        <w:t xml:space="preserve">  Help the group to work on its problems when they occur</w:t>
      </w:r>
    </w:p>
    <w:p w:rsidR="005F5EF1" w:rsidRPr="002D7F00" w:rsidRDefault="005F5EF1" w:rsidP="002D7F00">
      <w:proofErr w:type="gramStart"/>
      <w:r w:rsidRPr="002D7F00">
        <w:t>d.  Should</w:t>
      </w:r>
      <w:proofErr w:type="gramEnd"/>
      <w:r w:rsidRPr="002D7F00">
        <w:t xml:space="preserve"> be done a period of time after problems occur</w:t>
      </w:r>
    </w:p>
    <w:p w:rsidR="005F5EF1" w:rsidRPr="002D7F00" w:rsidRDefault="005F5EF1" w:rsidP="002D7F00">
      <w:r w:rsidRPr="002D7F00">
        <w:t>Learning Objective: 4-9</w:t>
      </w:r>
    </w:p>
    <w:p w:rsidR="005F5EF1" w:rsidRPr="002D7F00" w:rsidRDefault="005F5EF1" w:rsidP="002D7F00">
      <w:r w:rsidRPr="002D7F00">
        <w:t>Cognitive Domain: Comprehension</w:t>
      </w:r>
    </w:p>
    <w:p w:rsidR="005F5EF1" w:rsidRPr="002D7F00" w:rsidRDefault="005F5EF1" w:rsidP="002D7F00">
      <w:r w:rsidRPr="002D7F00">
        <w:t>Answer Location: Group Process Observations</w:t>
      </w:r>
    </w:p>
    <w:p w:rsidR="005F5EF1" w:rsidRPr="002D7F00" w:rsidRDefault="005F5EF1" w:rsidP="002D7F00">
      <w:r w:rsidRPr="002D7F00">
        <w:t>Question Type: MC</w:t>
      </w:r>
    </w:p>
    <w:p w:rsidR="00BC378E" w:rsidRPr="002D7F00" w:rsidRDefault="00BC378E" w:rsidP="002D7F00"/>
    <w:p w:rsidR="00D43F6B" w:rsidRPr="002D7F00" w:rsidRDefault="005F5EF1" w:rsidP="002D7F00">
      <w:r w:rsidRPr="002D7F00">
        <w:t>2</w:t>
      </w:r>
      <w:r w:rsidR="00A6078C" w:rsidRPr="002D7F00">
        <w:t>1</w:t>
      </w:r>
      <w:r w:rsidR="00D43F6B" w:rsidRPr="002D7F00">
        <w:t xml:space="preserve">. </w:t>
      </w:r>
      <w:proofErr w:type="gramStart"/>
      <w:r w:rsidR="00D43F6B" w:rsidRPr="002D7F00">
        <w:t>As</w:t>
      </w:r>
      <w:proofErr w:type="gramEnd"/>
      <w:r w:rsidR="00D43F6B" w:rsidRPr="002D7F00">
        <w:t xml:space="preserve"> multi-tasking is more prevalent in virtual teams, a way to address this problem is to:</w:t>
      </w:r>
    </w:p>
    <w:p w:rsidR="00D43F6B" w:rsidRPr="002D7F00" w:rsidRDefault="00D43F6B" w:rsidP="002D7F00">
      <w:proofErr w:type="gramStart"/>
      <w:r w:rsidRPr="002D7F00">
        <w:t xml:space="preserve">a.  </w:t>
      </w:r>
      <w:r w:rsidR="006314C2" w:rsidRPr="002D7F00">
        <w:t>Require</w:t>
      </w:r>
      <w:proofErr w:type="gramEnd"/>
      <w:r w:rsidR="006314C2" w:rsidRPr="002D7F00">
        <w:t xml:space="preserve"> attendees take turns facilitating the meeting</w:t>
      </w:r>
    </w:p>
    <w:p w:rsidR="00D43F6B" w:rsidRPr="002D7F00" w:rsidRDefault="00A63958" w:rsidP="002D7F00">
      <w:proofErr w:type="gramStart"/>
      <w:r w:rsidRPr="002D7F00">
        <w:t>*</w:t>
      </w:r>
      <w:r w:rsidR="00D43F6B" w:rsidRPr="002D7F00">
        <w:t>b.</w:t>
      </w:r>
      <w:proofErr w:type="gramEnd"/>
      <w:r w:rsidR="00D43F6B" w:rsidRPr="002D7F00">
        <w:t xml:space="preserve">  Design short and focused agendas</w:t>
      </w:r>
    </w:p>
    <w:p w:rsidR="00D43F6B" w:rsidRPr="002D7F00" w:rsidRDefault="00D43F6B" w:rsidP="002D7F00">
      <w:proofErr w:type="gramStart"/>
      <w:r w:rsidRPr="002D7F00">
        <w:t xml:space="preserve">c.  </w:t>
      </w:r>
      <w:r w:rsidR="006314C2" w:rsidRPr="002D7F00">
        <w:t>Ensure</w:t>
      </w:r>
      <w:proofErr w:type="gramEnd"/>
      <w:r w:rsidR="006314C2" w:rsidRPr="002D7F00">
        <w:t xml:space="preserve"> the anonymity of attendees</w:t>
      </w:r>
    </w:p>
    <w:p w:rsidR="00D43F6B" w:rsidRPr="002D7F00" w:rsidRDefault="00D43F6B" w:rsidP="002D7F00">
      <w:r w:rsidRPr="002D7F00">
        <w:t xml:space="preserve">d.  </w:t>
      </w:r>
      <w:r w:rsidR="006314C2" w:rsidRPr="002D7F00">
        <w:t xml:space="preserve"> Discuss the objectives of the meeting after it occurs</w:t>
      </w:r>
    </w:p>
    <w:p w:rsidR="005F5EF1" w:rsidRPr="002D7F00" w:rsidRDefault="005F5EF1" w:rsidP="002D7F00">
      <w:r w:rsidRPr="002D7F00">
        <w:t xml:space="preserve">Learning Objective:  </w:t>
      </w:r>
      <w:r w:rsidR="00830798" w:rsidRPr="002D7F00">
        <w:t>4-2</w:t>
      </w:r>
    </w:p>
    <w:p w:rsidR="005F5EF1" w:rsidRPr="002D7F00" w:rsidRDefault="005F5EF1" w:rsidP="002D7F00">
      <w:r w:rsidRPr="002D7F00">
        <w:t>Cognitive Domain: Comprehension</w:t>
      </w:r>
    </w:p>
    <w:p w:rsidR="005F5EF1" w:rsidRPr="002D7F00" w:rsidRDefault="005F5EF1" w:rsidP="002D7F00">
      <w:r w:rsidRPr="002D7F00">
        <w:t xml:space="preserve">Answer Location: </w:t>
      </w:r>
      <w:r w:rsidR="00AD6AF9" w:rsidRPr="002D7F00">
        <w:t>Leading Virtual Team</w:t>
      </w:r>
      <w:r w:rsidRPr="002D7F00">
        <w:t>s</w:t>
      </w:r>
      <w:r w:rsidR="00AD6AF9" w:rsidRPr="002D7F00">
        <w:t xml:space="preserve">: </w:t>
      </w:r>
      <w:r w:rsidR="006A440A" w:rsidRPr="002D7F00">
        <w:t xml:space="preserve">Motivating </w:t>
      </w:r>
      <w:r w:rsidR="00AD6AF9" w:rsidRPr="002D7F00">
        <w:t>Participation in Virtual Meetings</w:t>
      </w:r>
    </w:p>
    <w:p w:rsidR="005F5EF1" w:rsidRPr="002D7F00" w:rsidRDefault="005F5EF1" w:rsidP="002D7F00">
      <w:r w:rsidRPr="002D7F00">
        <w:t>Question Type: MC</w:t>
      </w:r>
    </w:p>
    <w:p w:rsidR="00E24AF9" w:rsidRPr="002D7F00" w:rsidRDefault="00E24AF9" w:rsidP="002D7F00"/>
    <w:p w:rsidR="00D43F6B" w:rsidRPr="002D7F00" w:rsidRDefault="00D43F6B" w:rsidP="002D7F00">
      <w:pPr>
        <w:rPr>
          <w:b/>
        </w:rPr>
      </w:pPr>
    </w:p>
    <w:p w:rsidR="006D1720" w:rsidRPr="002D7F00" w:rsidRDefault="006D1720" w:rsidP="002D7F00">
      <w:pPr>
        <w:rPr>
          <w:b/>
        </w:rPr>
      </w:pPr>
      <w:r w:rsidRPr="002D7F00">
        <w:rPr>
          <w:b/>
        </w:rPr>
        <w:t>True/False</w:t>
      </w:r>
    </w:p>
    <w:p w:rsidR="002D7F00" w:rsidRPr="002D7F00" w:rsidRDefault="002D7F00" w:rsidP="002D7F00"/>
    <w:p w:rsidR="006D1720" w:rsidRPr="002D7F00" w:rsidRDefault="006D1720" w:rsidP="002D7F00">
      <w:r w:rsidRPr="002D7F00">
        <w:t>1. The “sucker effect” occurs when people feel they are not valued by the team.</w:t>
      </w:r>
      <w:r w:rsidR="00141AF3" w:rsidRPr="002D7F00">
        <w:t xml:space="preserve"> </w:t>
      </w:r>
    </w:p>
    <w:p w:rsidR="00A6078C" w:rsidRPr="002D7F00" w:rsidRDefault="00A6078C" w:rsidP="002D7F00">
      <w:r w:rsidRPr="002D7F00">
        <w:t>a. True</w:t>
      </w:r>
    </w:p>
    <w:p w:rsidR="00A6078C" w:rsidRPr="002D7F00" w:rsidRDefault="00A6078C" w:rsidP="002D7F00">
      <w:r w:rsidRPr="002D7F00">
        <w:t>*b. False</w:t>
      </w:r>
    </w:p>
    <w:p w:rsidR="00A6078C" w:rsidRPr="002D7F00" w:rsidRDefault="00A6078C" w:rsidP="002D7F00">
      <w:r w:rsidRPr="002D7F00">
        <w:t>Learning Objective: 4-1</w:t>
      </w:r>
    </w:p>
    <w:p w:rsidR="00A6078C" w:rsidRPr="002D7F00" w:rsidRDefault="00A6078C" w:rsidP="002D7F00">
      <w:r w:rsidRPr="002D7F00">
        <w:t xml:space="preserve">Cognitive Domain: Comprehension   </w:t>
      </w:r>
    </w:p>
    <w:p w:rsidR="00A6078C" w:rsidRPr="002D7F00" w:rsidRDefault="00A6078C" w:rsidP="002D7F00">
      <w:r w:rsidRPr="002D7F00">
        <w:t>Answer location: Social Loafing</w:t>
      </w:r>
    </w:p>
    <w:p w:rsidR="00A6078C" w:rsidRPr="002D7F00" w:rsidRDefault="00A6078C" w:rsidP="002D7F00">
      <w:r w:rsidRPr="002D7F00">
        <w:t>Question Type: TF</w:t>
      </w:r>
    </w:p>
    <w:p w:rsidR="00A6078C" w:rsidRPr="002D7F00" w:rsidRDefault="00A6078C" w:rsidP="002D7F00"/>
    <w:p w:rsidR="006D1720" w:rsidRPr="002D7F00" w:rsidRDefault="006D1720" w:rsidP="002D7F00">
      <w:r w:rsidRPr="002D7F00">
        <w:lastRenderedPageBreak/>
        <w:t xml:space="preserve">2. </w:t>
      </w:r>
      <w:proofErr w:type="gramStart"/>
      <w:r w:rsidRPr="002D7F00">
        <w:t>The</w:t>
      </w:r>
      <w:proofErr w:type="gramEnd"/>
      <w:r w:rsidRPr="002D7F00">
        <w:t xml:space="preserve"> most effective reward system for a team is to make it completely team-based and not reward individual performance.</w:t>
      </w:r>
      <w:r w:rsidR="00141AF3" w:rsidRPr="002D7F00">
        <w:t xml:space="preserve"> </w:t>
      </w:r>
      <w:r w:rsidR="002B6015" w:rsidRPr="002D7F00">
        <w:t xml:space="preserve"> </w:t>
      </w:r>
    </w:p>
    <w:p w:rsidR="002B6015" w:rsidRPr="002D7F00" w:rsidRDefault="002B6015" w:rsidP="002D7F00">
      <w:r w:rsidRPr="002D7F00">
        <w:t>a. True</w:t>
      </w:r>
    </w:p>
    <w:p w:rsidR="002B6015" w:rsidRPr="002D7F00" w:rsidRDefault="002B6015" w:rsidP="002D7F00">
      <w:r w:rsidRPr="002D7F00">
        <w:t>*b. False</w:t>
      </w:r>
    </w:p>
    <w:p w:rsidR="002B6015" w:rsidRPr="002D7F00" w:rsidRDefault="002B6015" w:rsidP="002D7F00">
      <w:r w:rsidRPr="002D7F00">
        <w:t>Learning Objective: 4-1</w:t>
      </w:r>
    </w:p>
    <w:p w:rsidR="002B6015" w:rsidRPr="002D7F00" w:rsidRDefault="002B6015" w:rsidP="002D7F00">
      <w:r w:rsidRPr="002D7F00">
        <w:t xml:space="preserve">Cognitive Domain: </w:t>
      </w:r>
      <w:r w:rsidR="00AD6AF9" w:rsidRPr="002D7F00">
        <w:t xml:space="preserve">Knowledge </w:t>
      </w:r>
      <w:r w:rsidRPr="002D7F00">
        <w:t xml:space="preserve">   </w:t>
      </w:r>
    </w:p>
    <w:p w:rsidR="002B6015" w:rsidRPr="002D7F00" w:rsidRDefault="002B6015" w:rsidP="002D7F00">
      <w:r w:rsidRPr="002D7F00">
        <w:t xml:space="preserve">Answer location: </w:t>
      </w:r>
      <w:r w:rsidR="00AD6AF9" w:rsidRPr="002D7F00">
        <w:t>Evaluation and Rewards</w:t>
      </w:r>
    </w:p>
    <w:p w:rsidR="002B6015" w:rsidRPr="002D7F00" w:rsidRDefault="002B6015" w:rsidP="002D7F00">
      <w:r w:rsidRPr="002D7F00">
        <w:t>Question Type: TF</w:t>
      </w:r>
    </w:p>
    <w:p w:rsidR="002B6015" w:rsidRPr="002D7F00" w:rsidRDefault="002B6015" w:rsidP="002D7F00"/>
    <w:p w:rsidR="006D1720" w:rsidRPr="002D7F00" w:rsidRDefault="006D1720" w:rsidP="002D7F00">
      <w:r w:rsidRPr="002D7F00">
        <w:t>3. Members are more likely to multitask during virtual meetings than in face-to-face ones.</w:t>
      </w:r>
      <w:r w:rsidR="00141AF3" w:rsidRPr="002D7F00">
        <w:t xml:space="preserve"> </w:t>
      </w:r>
    </w:p>
    <w:p w:rsidR="00AD6AF9" w:rsidRPr="002D7F00" w:rsidRDefault="00AD6AF9" w:rsidP="002D7F00">
      <w:r w:rsidRPr="002D7F00">
        <w:t>*a. True</w:t>
      </w:r>
    </w:p>
    <w:p w:rsidR="00AD6AF9" w:rsidRPr="002D7F00" w:rsidRDefault="00AD6AF9" w:rsidP="002D7F00">
      <w:r w:rsidRPr="002D7F00">
        <w:t>b. False</w:t>
      </w:r>
    </w:p>
    <w:p w:rsidR="00AD6AF9" w:rsidRPr="002D7F00" w:rsidRDefault="00AD6AF9" w:rsidP="002D7F00">
      <w:r w:rsidRPr="002D7F00">
        <w:t xml:space="preserve">Learning Objective: </w:t>
      </w:r>
      <w:r w:rsidR="006A440A" w:rsidRPr="002D7F00">
        <w:t>4-2</w:t>
      </w:r>
    </w:p>
    <w:p w:rsidR="00AD6AF9" w:rsidRPr="002D7F00" w:rsidRDefault="00AD6AF9" w:rsidP="002D7F00">
      <w:r w:rsidRPr="002D7F00">
        <w:t xml:space="preserve">Cognitive Domain: Knowledge    </w:t>
      </w:r>
    </w:p>
    <w:p w:rsidR="006A440A" w:rsidRPr="002D7F00" w:rsidRDefault="00AD6AF9" w:rsidP="002D7F00">
      <w:r w:rsidRPr="002D7F00">
        <w:t xml:space="preserve">Answer location: </w:t>
      </w:r>
      <w:r w:rsidR="006A440A" w:rsidRPr="002D7F00">
        <w:t>Leading Virtual Teams: Motivating Participation in Virtual Meetings</w:t>
      </w:r>
    </w:p>
    <w:p w:rsidR="00AD6AF9" w:rsidRPr="002D7F00" w:rsidRDefault="00AD6AF9" w:rsidP="002D7F00">
      <w:r w:rsidRPr="002D7F00">
        <w:t>Question Type: TF</w:t>
      </w:r>
    </w:p>
    <w:p w:rsidR="00AD6AF9" w:rsidRPr="002D7F00" w:rsidRDefault="00AD6AF9" w:rsidP="002D7F00"/>
    <w:p w:rsidR="006D1720" w:rsidRPr="002D7F00" w:rsidRDefault="006D1720" w:rsidP="002D7F00">
      <w:r w:rsidRPr="002D7F00">
        <w:t>4.</w:t>
      </w:r>
      <w:r w:rsidR="002821BE" w:rsidRPr="002D7F00">
        <w:t xml:space="preserve"> </w:t>
      </w:r>
      <w:r w:rsidRPr="002D7F00">
        <w:t>Social support behaviors are not related to team performance.</w:t>
      </w:r>
      <w:r w:rsidR="00141AF3" w:rsidRPr="002D7F00">
        <w:t xml:space="preserve"> </w:t>
      </w:r>
    </w:p>
    <w:p w:rsidR="006A440A" w:rsidRPr="002D7F00" w:rsidRDefault="006A440A" w:rsidP="002D7F00">
      <w:r w:rsidRPr="002D7F00">
        <w:t>a. True</w:t>
      </w:r>
    </w:p>
    <w:p w:rsidR="006A440A" w:rsidRPr="002D7F00" w:rsidRDefault="006A440A" w:rsidP="002D7F00">
      <w:r w:rsidRPr="002D7F00">
        <w:t>*b. False</w:t>
      </w:r>
    </w:p>
    <w:p w:rsidR="006A440A" w:rsidRPr="002D7F00" w:rsidRDefault="006A440A" w:rsidP="002D7F00">
      <w:r w:rsidRPr="002D7F00">
        <w:t>Learning Objective: 4-</w:t>
      </w:r>
      <w:r w:rsidR="00830798" w:rsidRPr="002D7F00">
        <w:t>7</w:t>
      </w:r>
    </w:p>
    <w:p w:rsidR="006A440A" w:rsidRPr="002D7F00" w:rsidRDefault="006A440A" w:rsidP="002D7F00">
      <w:r w:rsidRPr="002D7F00">
        <w:t xml:space="preserve">Cognitive Domain: </w:t>
      </w:r>
      <w:r w:rsidR="00830798" w:rsidRPr="002D7F00">
        <w:t>Comprehension</w:t>
      </w:r>
      <w:r w:rsidRPr="002D7F00">
        <w:t xml:space="preserve">    </w:t>
      </w:r>
    </w:p>
    <w:p w:rsidR="006A440A" w:rsidRPr="002D7F00" w:rsidRDefault="006A440A" w:rsidP="002D7F00">
      <w:r w:rsidRPr="002D7F00">
        <w:t>Answer location</w:t>
      </w:r>
      <w:r w:rsidR="00830798" w:rsidRPr="002D7F00">
        <w:t>: Value of Social Behaviors</w:t>
      </w:r>
    </w:p>
    <w:p w:rsidR="006A440A" w:rsidRPr="002D7F00" w:rsidRDefault="006A440A" w:rsidP="002D7F00">
      <w:r w:rsidRPr="002D7F00">
        <w:t>Question Type: TF</w:t>
      </w:r>
    </w:p>
    <w:p w:rsidR="006A440A" w:rsidRPr="002D7F00" w:rsidRDefault="006A440A" w:rsidP="002D7F00"/>
    <w:p w:rsidR="006D1720" w:rsidRPr="002D7F00" w:rsidRDefault="006D1720" w:rsidP="002D7F00">
      <w:r w:rsidRPr="002D7F00">
        <w:t>5.</w:t>
      </w:r>
      <w:r w:rsidR="002821BE" w:rsidRPr="002D7F00">
        <w:t xml:space="preserve"> </w:t>
      </w:r>
      <w:r w:rsidRPr="002D7F00">
        <w:t>Task support increases group cohesion and helps motivate team members.</w:t>
      </w:r>
      <w:r w:rsidR="00141AF3" w:rsidRPr="002D7F00">
        <w:t xml:space="preserve"> </w:t>
      </w:r>
    </w:p>
    <w:p w:rsidR="00317658" w:rsidRPr="002D7F00" w:rsidRDefault="00317658" w:rsidP="002D7F00">
      <w:r w:rsidRPr="002D7F00">
        <w:t>a. True</w:t>
      </w:r>
    </w:p>
    <w:p w:rsidR="00317658" w:rsidRPr="002D7F00" w:rsidRDefault="00317658" w:rsidP="002D7F00">
      <w:r w:rsidRPr="002D7F00">
        <w:t>*b. False</w:t>
      </w:r>
    </w:p>
    <w:p w:rsidR="00317658" w:rsidRPr="002D7F00" w:rsidRDefault="00317658" w:rsidP="002D7F00">
      <w:r w:rsidRPr="002D7F00">
        <w:t>Learning Objective: 4-3</w:t>
      </w:r>
    </w:p>
    <w:p w:rsidR="00317658" w:rsidRPr="002D7F00" w:rsidRDefault="00317658" w:rsidP="002D7F00">
      <w:r w:rsidRPr="002D7F00">
        <w:t xml:space="preserve">Cognitive Domain: Comprehension    </w:t>
      </w:r>
    </w:p>
    <w:p w:rsidR="00317658" w:rsidRPr="002D7F00" w:rsidRDefault="00317658" w:rsidP="002D7F00">
      <w:r w:rsidRPr="002D7F00">
        <w:t>Answer location: Building Group Cohesion</w:t>
      </w:r>
    </w:p>
    <w:p w:rsidR="00317658" w:rsidRPr="002D7F00" w:rsidRDefault="00317658" w:rsidP="002D7F00">
      <w:r w:rsidRPr="002D7F00">
        <w:t>Question Type: TF</w:t>
      </w:r>
    </w:p>
    <w:p w:rsidR="00317658" w:rsidRPr="002D7F00" w:rsidRDefault="00317658" w:rsidP="002D7F00"/>
    <w:p w:rsidR="006D1720" w:rsidRPr="002D7F00" w:rsidRDefault="006D1720" w:rsidP="002D7F00">
      <w:r w:rsidRPr="002D7F00">
        <w:t>6. For project teams, role problems often appear to worsen near the end of the project.</w:t>
      </w:r>
      <w:r w:rsidR="00141AF3" w:rsidRPr="002D7F00">
        <w:t xml:space="preserve"> </w:t>
      </w:r>
    </w:p>
    <w:p w:rsidR="00B90AF4" w:rsidRPr="002D7F00" w:rsidRDefault="00B90AF4" w:rsidP="002D7F00">
      <w:r w:rsidRPr="002D7F00">
        <w:t>*a. True</w:t>
      </w:r>
    </w:p>
    <w:p w:rsidR="00B90AF4" w:rsidRPr="002D7F00" w:rsidRDefault="00B90AF4" w:rsidP="002D7F00">
      <w:r w:rsidRPr="002D7F00">
        <w:t>b. False</w:t>
      </w:r>
    </w:p>
    <w:p w:rsidR="00B90AF4" w:rsidRPr="002D7F00" w:rsidRDefault="00B90AF4" w:rsidP="002D7F00">
      <w:r w:rsidRPr="002D7F00">
        <w:t>Learning Objective: 4-</w:t>
      </w:r>
      <w:r w:rsidR="00E810C2" w:rsidRPr="002D7F00">
        <w:t>5</w:t>
      </w:r>
    </w:p>
    <w:p w:rsidR="00B90AF4" w:rsidRPr="002D7F00" w:rsidRDefault="00B90AF4" w:rsidP="002D7F00">
      <w:r w:rsidRPr="002D7F00">
        <w:t xml:space="preserve">Cognitive Domain: </w:t>
      </w:r>
      <w:r w:rsidR="00E810C2" w:rsidRPr="002D7F00">
        <w:t xml:space="preserve">Knowledge </w:t>
      </w:r>
      <w:r w:rsidRPr="002D7F00">
        <w:t xml:space="preserve">    </w:t>
      </w:r>
    </w:p>
    <w:p w:rsidR="00B90AF4" w:rsidRPr="002D7F00" w:rsidRDefault="00B90AF4" w:rsidP="002D7F00">
      <w:r w:rsidRPr="002D7F00">
        <w:t xml:space="preserve">Answer location: </w:t>
      </w:r>
      <w:r w:rsidR="00E810C2" w:rsidRPr="002D7F00">
        <w:t>Role Problems</w:t>
      </w:r>
    </w:p>
    <w:p w:rsidR="00B90AF4" w:rsidRPr="002D7F00" w:rsidRDefault="00B90AF4" w:rsidP="002D7F00">
      <w:r w:rsidRPr="002D7F00">
        <w:t>Question Type: TF</w:t>
      </w:r>
    </w:p>
    <w:p w:rsidR="00B90AF4" w:rsidRPr="002D7F00" w:rsidRDefault="00B90AF4" w:rsidP="002D7F00"/>
    <w:p w:rsidR="006D1720" w:rsidRPr="002D7F00" w:rsidRDefault="006D1720" w:rsidP="002D7F00">
      <w:r w:rsidRPr="002D7F00">
        <w:t>7. Social loafing is more likely to occur when tasks are challenging.</w:t>
      </w:r>
      <w:r w:rsidR="00141AF3" w:rsidRPr="002D7F00">
        <w:t xml:space="preserve"> </w:t>
      </w:r>
    </w:p>
    <w:p w:rsidR="00686442" w:rsidRPr="002D7F00" w:rsidRDefault="00686442" w:rsidP="002D7F00">
      <w:r w:rsidRPr="002D7F00">
        <w:t>a. True</w:t>
      </w:r>
    </w:p>
    <w:p w:rsidR="00686442" w:rsidRPr="002D7F00" w:rsidRDefault="00686442" w:rsidP="002D7F00">
      <w:r w:rsidRPr="002D7F00">
        <w:t>*b. False</w:t>
      </w:r>
    </w:p>
    <w:p w:rsidR="00686442" w:rsidRPr="002D7F00" w:rsidRDefault="00686442" w:rsidP="002D7F00">
      <w:r w:rsidRPr="002D7F00">
        <w:t>Learning Objective: 4-1</w:t>
      </w:r>
    </w:p>
    <w:p w:rsidR="00686442" w:rsidRPr="002D7F00" w:rsidRDefault="00686442" w:rsidP="002D7F00">
      <w:r w:rsidRPr="002D7F00">
        <w:t xml:space="preserve">Cognitive Domain: Knowledge     </w:t>
      </w:r>
    </w:p>
    <w:p w:rsidR="00686442" w:rsidRPr="002D7F00" w:rsidRDefault="00686442" w:rsidP="002D7F00">
      <w:r w:rsidRPr="002D7F00">
        <w:lastRenderedPageBreak/>
        <w:t>Answer location: Social Loafing</w:t>
      </w:r>
    </w:p>
    <w:p w:rsidR="00686442" w:rsidRPr="002D7F00" w:rsidRDefault="00686442" w:rsidP="002D7F00">
      <w:r w:rsidRPr="002D7F00">
        <w:t>Question Type: TF</w:t>
      </w:r>
    </w:p>
    <w:p w:rsidR="00686442" w:rsidRPr="002D7F00" w:rsidRDefault="00686442" w:rsidP="002D7F00"/>
    <w:p w:rsidR="006D1720" w:rsidRPr="002D7F00" w:rsidRDefault="006D1720" w:rsidP="002D7F00">
      <w:r w:rsidRPr="002D7F00">
        <w:t>8.</w:t>
      </w:r>
      <w:r w:rsidR="002821BE" w:rsidRPr="002D7F00">
        <w:t xml:space="preserve"> </w:t>
      </w:r>
      <w:proofErr w:type="spellStart"/>
      <w:r w:rsidRPr="002D7F00">
        <w:t>Transactive</w:t>
      </w:r>
      <w:proofErr w:type="spellEnd"/>
      <w:r w:rsidRPr="002D7F00">
        <w:t xml:space="preserve"> memory and mental models are one and the same.</w:t>
      </w:r>
      <w:r w:rsidR="00141AF3" w:rsidRPr="002D7F00">
        <w:t xml:space="preserve"> </w:t>
      </w:r>
    </w:p>
    <w:p w:rsidR="00A66BB9" w:rsidRPr="002D7F00" w:rsidRDefault="00A66BB9" w:rsidP="002D7F00">
      <w:r w:rsidRPr="002D7F00">
        <w:t>a. True</w:t>
      </w:r>
    </w:p>
    <w:p w:rsidR="00A66BB9" w:rsidRPr="002D7F00" w:rsidRDefault="00A66BB9" w:rsidP="002D7F00">
      <w:r w:rsidRPr="002D7F00">
        <w:t>*b. False</w:t>
      </w:r>
    </w:p>
    <w:p w:rsidR="00A66BB9" w:rsidRPr="002D7F00" w:rsidRDefault="00A66BB9" w:rsidP="002D7F00">
      <w:r w:rsidRPr="002D7F00">
        <w:t>Learning Objective: 4-8</w:t>
      </w:r>
    </w:p>
    <w:p w:rsidR="00A66BB9" w:rsidRPr="002D7F00" w:rsidRDefault="00A66BB9" w:rsidP="002D7F00">
      <w:r w:rsidRPr="002D7F00">
        <w:t xml:space="preserve">Cognitive Domain: Knowledge     </w:t>
      </w:r>
    </w:p>
    <w:p w:rsidR="00A66BB9" w:rsidRPr="002D7F00" w:rsidRDefault="00A66BB9" w:rsidP="002D7F00">
      <w:r w:rsidRPr="002D7F00">
        <w:t>Answer location: Team Adaptation and Learning</w:t>
      </w:r>
    </w:p>
    <w:p w:rsidR="00A66BB9" w:rsidRPr="002D7F00" w:rsidRDefault="00A66BB9" w:rsidP="002D7F00">
      <w:r w:rsidRPr="002D7F00">
        <w:t>Question Type: TF</w:t>
      </w:r>
    </w:p>
    <w:p w:rsidR="00A66BB9" w:rsidRPr="002D7F00" w:rsidRDefault="00A66BB9" w:rsidP="002D7F00"/>
    <w:p w:rsidR="006D1720" w:rsidRPr="002D7F00" w:rsidRDefault="006D1720" w:rsidP="002D7F00">
      <w:r w:rsidRPr="002D7F00">
        <w:t>9. Group cohesion can reduce stress of members.</w:t>
      </w:r>
      <w:r w:rsidR="00141AF3" w:rsidRPr="002D7F00">
        <w:t xml:space="preserve"> </w:t>
      </w:r>
    </w:p>
    <w:p w:rsidR="004B24F9" w:rsidRPr="002D7F00" w:rsidRDefault="004B24F9" w:rsidP="002D7F00">
      <w:r w:rsidRPr="002D7F00">
        <w:t>*a. True</w:t>
      </w:r>
    </w:p>
    <w:p w:rsidR="004B24F9" w:rsidRPr="002D7F00" w:rsidRDefault="004B24F9" w:rsidP="002D7F00">
      <w:r w:rsidRPr="002D7F00">
        <w:t>b. False</w:t>
      </w:r>
    </w:p>
    <w:p w:rsidR="004B24F9" w:rsidRPr="002D7F00" w:rsidRDefault="004B24F9" w:rsidP="002D7F00">
      <w:r w:rsidRPr="002D7F00">
        <w:t>Learning Objective: 4-4</w:t>
      </w:r>
    </w:p>
    <w:p w:rsidR="004B24F9" w:rsidRPr="002D7F00" w:rsidRDefault="004B24F9" w:rsidP="002D7F00">
      <w:r w:rsidRPr="002D7F00">
        <w:t xml:space="preserve">Cognitive Domain: Knowledge     </w:t>
      </w:r>
    </w:p>
    <w:p w:rsidR="004B24F9" w:rsidRPr="002D7F00" w:rsidRDefault="004B24F9" w:rsidP="002D7F00">
      <w:r w:rsidRPr="002D7F00">
        <w:t>Answer location: How Cohesion Affects the Team’s Performance</w:t>
      </w:r>
    </w:p>
    <w:p w:rsidR="004B24F9" w:rsidRPr="002D7F00" w:rsidRDefault="004B24F9" w:rsidP="002D7F00">
      <w:r w:rsidRPr="002D7F00">
        <w:t>Question Type: TF</w:t>
      </w:r>
    </w:p>
    <w:p w:rsidR="004B24F9" w:rsidRPr="002D7F00" w:rsidRDefault="004B24F9" w:rsidP="002D7F00"/>
    <w:p w:rsidR="006D1720" w:rsidRPr="002D7F00" w:rsidRDefault="006D1720" w:rsidP="002D7F00">
      <w:r w:rsidRPr="002D7F00">
        <w:t>10. Task-related behaviors are more important than social behaviors in a team.</w:t>
      </w:r>
      <w:r w:rsidR="00141AF3" w:rsidRPr="002D7F00">
        <w:t xml:space="preserve"> </w:t>
      </w:r>
    </w:p>
    <w:p w:rsidR="004B24F9" w:rsidRPr="002D7F00" w:rsidRDefault="004B24F9" w:rsidP="002D7F00">
      <w:r w:rsidRPr="002D7F00">
        <w:t>a. True</w:t>
      </w:r>
    </w:p>
    <w:p w:rsidR="004B24F9" w:rsidRPr="002D7F00" w:rsidRDefault="00CC14B4" w:rsidP="002D7F00">
      <w:r w:rsidRPr="002D7F00">
        <w:t>*</w:t>
      </w:r>
      <w:r w:rsidR="004B24F9" w:rsidRPr="002D7F00">
        <w:t>b. False</w:t>
      </w:r>
    </w:p>
    <w:p w:rsidR="004B24F9" w:rsidRPr="002D7F00" w:rsidRDefault="004B24F9" w:rsidP="002D7F00">
      <w:r w:rsidRPr="002D7F00">
        <w:t>Learning Objective: 4-</w:t>
      </w:r>
      <w:r w:rsidR="00CC14B4" w:rsidRPr="002D7F00">
        <w:t>7</w:t>
      </w:r>
    </w:p>
    <w:p w:rsidR="004B24F9" w:rsidRPr="002D7F00" w:rsidRDefault="004B24F9" w:rsidP="002D7F00">
      <w:r w:rsidRPr="002D7F00">
        <w:t xml:space="preserve">Cognitive Domain: Knowledge     </w:t>
      </w:r>
    </w:p>
    <w:p w:rsidR="004B24F9" w:rsidRPr="002D7F00" w:rsidRDefault="004B24F9" w:rsidP="002D7F00">
      <w:r w:rsidRPr="002D7F00">
        <w:t xml:space="preserve">Answer location: </w:t>
      </w:r>
      <w:r w:rsidR="00CC14B4" w:rsidRPr="002D7F00">
        <w:t>Task and Social Behaviors</w:t>
      </w:r>
    </w:p>
    <w:p w:rsidR="004B24F9" w:rsidRPr="002D7F00" w:rsidRDefault="004B24F9" w:rsidP="002D7F00">
      <w:r w:rsidRPr="002D7F00">
        <w:t>Question Type: TF</w:t>
      </w:r>
    </w:p>
    <w:p w:rsidR="0021516D" w:rsidRDefault="0021516D" w:rsidP="002D7F00"/>
    <w:p w:rsidR="009A4EB1" w:rsidRPr="002D7F00" w:rsidRDefault="009A4EB1" w:rsidP="002D7F00"/>
    <w:p w:rsidR="00B57CAB" w:rsidRPr="002D7F00" w:rsidRDefault="00B57CAB" w:rsidP="002D7F00">
      <w:pPr>
        <w:rPr>
          <w:b/>
        </w:rPr>
      </w:pPr>
      <w:r w:rsidRPr="002D7F00">
        <w:rPr>
          <w:b/>
        </w:rPr>
        <w:t>Short Answer</w:t>
      </w:r>
      <w:r w:rsidR="002D7F00" w:rsidRPr="002D7F00">
        <w:rPr>
          <w:b/>
        </w:rPr>
        <w:t>/ Essay</w:t>
      </w:r>
    </w:p>
    <w:p w:rsidR="00B57CAB" w:rsidRPr="002D7F00" w:rsidRDefault="00B57CAB" w:rsidP="002D7F00"/>
    <w:p w:rsidR="00B57CAB" w:rsidRPr="002D7F00" w:rsidRDefault="0021516D" w:rsidP="002D7F00">
      <w:r>
        <w:t xml:space="preserve">1. </w:t>
      </w:r>
      <w:r w:rsidR="00B57CAB" w:rsidRPr="002D7F00">
        <w:t>Explain social loafing and how to reduce it.</w:t>
      </w:r>
    </w:p>
    <w:p w:rsidR="00B57CAB" w:rsidRPr="002D7F00" w:rsidRDefault="0065733E" w:rsidP="002D7F00">
      <w:r w:rsidRPr="00C65AC3">
        <w:rPr>
          <w:kern w:val="2"/>
        </w:rPr>
        <w:t xml:space="preserve">*a. </w:t>
      </w:r>
      <w:r w:rsidR="00B57CAB" w:rsidRPr="002D7F00">
        <w:t>Social loafing is the reduction of individual contributions in groups. It may be reduced by making each individual’s performance observable, task more challenging and involving, and making sure that the task requires coordinated effort.</w:t>
      </w:r>
    </w:p>
    <w:p w:rsidR="00CC14B4" w:rsidRPr="002D7F00" w:rsidRDefault="00CC14B4" w:rsidP="002D7F00">
      <w:r w:rsidRPr="002D7F00">
        <w:t>Learning Objective:   4-1</w:t>
      </w:r>
    </w:p>
    <w:p w:rsidR="00CC14B4" w:rsidRPr="002D7F00" w:rsidRDefault="00CC14B4" w:rsidP="002D7F00">
      <w:r w:rsidRPr="002D7F00">
        <w:t>Cognitive Domain: Comprehension</w:t>
      </w:r>
    </w:p>
    <w:p w:rsidR="00CC14B4" w:rsidRPr="002D7F00" w:rsidRDefault="00CC14B4" w:rsidP="002D7F00">
      <w:r w:rsidRPr="002D7F00">
        <w:t>Answer location: Social Loafing</w:t>
      </w:r>
    </w:p>
    <w:p w:rsidR="00CC14B4" w:rsidRPr="002D7F00" w:rsidRDefault="00CC14B4" w:rsidP="002D7F00">
      <w:r w:rsidRPr="002D7F00">
        <w:t>Question Type: ESS</w:t>
      </w:r>
    </w:p>
    <w:p w:rsidR="00B57CAB" w:rsidRPr="002D7F00" w:rsidRDefault="00B57CAB" w:rsidP="002D7F00"/>
    <w:p w:rsidR="00B57CAB" w:rsidRPr="002D7F00" w:rsidRDefault="0021516D" w:rsidP="002D7F00">
      <w:r>
        <w:t xml:space="preserve">2. </w:t>
      </w:r>
      <w:r w:rsidR="00B57CAB" w:rsidRPr="002D7F00">
        <w:t>Compare and contrast team efficacy and team potency.</w:t>
      </w:r>
    </w:p>
    <w:p w:rsidR="00B57CAB" w:rsidRPr="002D7F00" w:rsidRDefault="0065733E" w:rsidP="002D7F00">
      <w:r w:rsidRPr="00C65AC3">
        <w:rPr>
          <w:kern w:val="2"/>
        </w:rPr>
        <w:t xml:space="preserve">*a. </w:t>
      </w:r>
      <w:r w:rsidR="00B57CAB" w:rsidRPr="002D7F00">
        <w:t>Team efficacy is perception that team is capable of performing well at a given task, while team potency is perception that the team is capable of performing well across various tasks.</w:t>
      </w:r>
    </w:p>
    <w:p w:rsidR="00CC14B4" w:rsidRPr="002D7F00" w:rsidRDefault="00CC14B4" w:rsidP="002D7F00">
      <w:r w:rsidRPr="002D7F00">
        <w:t>Learning Objective:   4-2</w:t>
      </w:r>
    </w:p>
    <w:p w:rsidR="00CC14B4" w:rsidRPr="002D7F00" w:rsidRDefault="00CC14B4" w:rsidP="002D7F00">
      <w:r w:rsidRPr="002D7F00">
        <w:t xml:space="preserve">Cognitive Domain: </w:t>
      </w:r>
      <w:r w:rsidR="00D1583D" w:rsidRPr="002D7F00">
        <w:t>Analysis</w:t>
      </w:r>
    </w:p>
    <w:p w:rsidR="00CC14B4" w:rsidRPr="002D7F00" w:rsidRDefault="00CC14B4" w:rsidP="002D7F00">
      <w:r w:rsidRPr="002D7F00">
        <w:t>Answer location: Team Efficacy</w:t>
      </w:r>
    </w:p>
    <w:p w:rsidR="00CC14B4" w:rsidRPr="002D7F00" w:rsidRDefault="00CC14B4" w:rsidP="002D7F00">
      <w:r w:rsidRPr="002D7F00">
        <w:t>Question Type: ESS</w:t>
      </w:r>
    </w:p>
    <w:p w:rsidR="00B57CAB" w:rsidRPr="002D7F00" w:rsidRDefault="00B57CAB" w:rsidP="002D7F00"/>
    <w:p w:rsidR="00B57CAB" w:rsidRPr="002D7F00" w:rsidRDefault="0021516D" w:rsidP="002D7F00">
      <w:r>
        <w:t xml:space="preserve">3. </w:t>
      </w:r>
      <w:r w:rsidR="00B57CAB" w:rsidRPr="002D7F00">
        <w:t>Compare and contrast task-related support and social support. Explain what each of these may increase for a group.</w:t>
      </w:r>
    </w:p>
    <w:p w:rsidR="00B57CAB" w:rsidRPr="002D7F00" w:rsidRDefault="0065733E" w:rsidP="002D7F00">
      <w:r w:rsidRPr="00C65AC3">
        <w:rPr>
          <w:kern w:val="2"/>
        </w:rPr>
        <w:t xml:space="preserve">*a. </w:t>
      </w:r>
      <w:r w:rsidR="00B57CAB" w:rsidRPr="002D7F00">
        <w:t xml:space="preserve">Task behaviors focus on the group’s goals and tasks, while social behaviors focus on social/emotional needs of members. Task support behaviors are related to information sharing and behavioral assistance, whereas social support behaviors are related to social recognition and acceptance. Task support increases collective efficacy and improves coordination; social support increase cohesion and helps motivate members. Both interact to improve team performance. </w:t>
      </w:r>
    </w:p>
    <w:p w:rsidR="00CD12B1" w:rsidRPr="002D7F00" w:rsidRDefault="00CD12B1" w:rsidP="002D7F00">
      <w:r w:rsidRPr="002D7F00">
        <w:t>Learning Objective:   4-7</w:t>
      </w:r>
    </w:p>
    <w:p w:rsidR="00CD12B1" w:rsidRPr="002D7F00" w:rsidRDefault="00CD12B1" w:rsidP="002D7F00">
      <w:r w:rsidRPr="002D7F00">
        <w:t xml:space="preserve">Cognitive Domain: </w:t>
      </w:r>
      <w:r w:rsidR="00B41B3D" w:rsidRPr="002D7F00">
        <w:t>Analysis</w:t>
      </w:r>
    </w:p>
    <w:p w:rsidR="00CD12B1" w:rsidRPr="002D7F00" w:rsidRDefault="00CD12B1" w:rsidP="002D7F00">
      <w:r w:rsidRPr="002D7F00">
        <w:t>Answer location: Task and Social Behaviors</w:t>
      </w:r>
    </w:p>
    <w:p w:rsidR="00CD12B1" w:rsidRPr="002D7F00" w:rsidRDefault="00CD12B1" w:rsidP="002D7F00">
      <w:r w:rsidRPr="002D7F00">
        <w:t>Question Type: ESS</w:t>
      </w:r>
    </w:p>
    <w:p w:rsidR="00B57CAB" w:rsidRPr="002D7F00" w:rsidRDefault="00B57CAB" w:rsidP="002D7F00"/>
    <w:p w:rsidR="00B57CAB" w:rsidRPr="002D7F00" w:rsidRDefault="0021516D" w:rsidP="002D7F00">
      <w:r>
        <w:t xml:space="preserve">4. </w:t>
      </w:r>
      <w:r w:rsidR="00B57CAB" w:rsidRPr="002D7F00">
        <w:t xml:space="preserve">Explain the differences between team mental models and </w:t>
      </w:r>
      <w:proofErr w:type="spellStart"/>
      <w:r w:rsidR="00B57CAB" w:rsidRPr="002D7F00">
        <w:t>transactive</w:t>
      </w:r>
      <w:proofErr w:type="spellEnd"/>
      <w:r w:rsidR="00B57CAB" w:rsidRPr="002D7F00">
        <w:t xml:space="preserve"> memory. </w:t>
      </w:r>
    </w:p>
    <w:p w:rsidR="00B57CAB" w:rsidRPr="002D7F00" w:rsidRDefault="0065733E" w:rsidP="002D7F00">
      <w:r w:rsidRPr="00C65AC3">
        <w:rPr>
          <w:kern w:val="2"/>
        </w:rPr>
        <w:t xml:space="preserve">*a. </w:t>
      </w:r>
      <w:r w:rsidR="00B57CAB" w:rsidRPr="002D7F00">
        <w:t xml:space="preserve">Team mental model is knowledge about how to operate as a team to complete a task, and is related to type of task, not specific members of the team. </w:t>
      </w:r>
      <w:proofErr w:type="spellStart"/>
      <w:r w:rsidR="00B57CAB" w:rsidRPr="002D7F00">
        <w:t>Transactive</w:t>
      </w:r>
      <w:proofErr w:type="spellEnd"/>
      <w:r w:rsidR="00B57CAB" w:rsidRPr="002D7F00">
        <w:t xml:space="preserve"> memory is awareness of the knowledge possessed by members of the team. Team mental model is the shared or common memory of the team – all members are on the same page. </w:t>
      </w:r>
      <w:proofErr w:type="spellStart"/>
      <w:r w:rsidR="00B57CAB" w:rsidRPr="002D7F00">
        <w:t>Transactive</w:t>
      </w:r>
      <w:proofErr w:type="spellEnd"/>
      <w:r w:rsidR="00B57CAB" w:rsidRPr="002D7F00">
        <w:t xml:space="preserve"> memory is distributed among team members rather than shared by the team as a whole.</w:t>
      </w:r>
    </w:p>
    <w:p w:rsidR="00060A35" w:rsidRPr="002D7F00" w:rsidRDefault="00060A35" w:rsidP="002D7F00">
      <w:r w:rsidRPr="002D7F00">
        <w:t>Learning Objective:   4-8</w:t>
      </w:r>
    </w:p>
    <w:p w:rsidR="00060A35" w:rsidRPr="002D7F00" w:rsidRDefault="00060A35" w:rsidP="002D7F00">
      <w:r w:rsidRPr="002D7F00">
        <w:t xml:space="preserve">Cognitive Domain: </w:t>
      </w:r>
      <w:r w:rsidR="001D265A" w:rsidRPr="002D7F00">
        <w:t>Analysis</w:t>
      </w:r>
    </w:p>
    <w:p w:rsidR="00060A35" w:rsidRPr="002D7F00" w:rsidRDefault="00060A35" w:rsidP="002D7F00">
      <w:r w:rsidRPr="002D7F00">
        <w:t xml:space="preserve">Answer location: </w:t>
      </w:r>
      <w:r w:rsidR="001D265A" w:rsidRPr="002D7F00">
        <w:t>Team Adaptation and Learning</w:t>
      </w:r>
    </w:p>
    <w:p w:rsidR="00060A35" w:rsidRPr="002D7F00" w:rsidRDefault="00060A35" w:rsidP="002D7F00">
      <w:r w:rsidRPr="002D7F00">
        <w:t>Question Type: ESS</w:t>
      </w:r>
    </w:p>
    <w:p w:rsidR="00B57CAB" w:rsidRPr="002D7F00" w:rsidRDefault="00B57CAB" w:rsidP="002D7F00"/>
    <w:p w:rsidR="00B57CAB" w:rsidRPr="002D7F00" w:rsidRDefault="00A227C2" w:rsidP="002D7F00">
      <w:r w:rsidRPr="002D7F00">
        <w:t xml:space="preserve">5. </w:t>
      </w:r>
      <w:r w:rsidR="00534CFC" w:rsidRPr="002D7F00">
        <w:t>Explain why group cohesion is important and how to build it.</w:t>
      </w:r>
    </w:p>
    <w:p w:rsidR="006E180B" w:rsidRPr="002D7F00" w:rsidRDefault="0065733E" w:rsidP="002D7F00">
      <w:r w:rsidRPr="00C65AC3">
        <w:rPr>
          <w:kern w:val="2"/>
        </w:rPr>
        <w:t xml:space="preserve">*a. </w:t>
      </w:r>
      <w:r w:rsidR="00534CFC" w:rsidRPr="002D7F00">
        <w:t xml:space="preserve">Group </w:t>
      </w:r>
      <w:r w:rsidR="006E180B" w:rsidRPr="002D7F00">
        <w:t>cohesion is important because members of more cohesive teams are more satisfied with their jobs and other group members. Group cohesion also reduces stress, and has a positive impact on performance. Several approaches can be used to increase cohesion in work teams: 1) training in social interaction skills; 2) training in task skills; and 3) team success, and reward for success. The team leader can enhance cohesion by promoting more interactions among team members, reducing status differences, ensuring that everyone is aware of one another’s contributions, and creating a climate of pride in the team. For virtual teams that are located in different places and interact primarily via technology, social media may be a valuable technique for keeping the team together socially, especially for younger team members.</w:t>
      </w:r>
    </w:p>
    <w:p w:rsidR="00534CFC" w:rsidRPr="002D7F00" w:rsidRDefault="00534CFC" w:rsidP="002D7F00">
      <w:r w:rsidRPr="002D7F00">
        <w:t>Learning Objective:   4-3</w:t>
      </w:r>
    </w:p>
    <w:p w:rsidR="00534CFC" w:rsidRPr="002D7F00" w:rsidRDefault="00534CFC" w:rsidP="002D7F00">
      <w:r w:rsidRPr="002D7F00">
        <w:t xml:space="preserve">Cognitive Domain: </w:t>
      </w:r>
      <w:r w:rsidR="00CD02BF" w:rsidRPr="002D7F00">
        <w:t>Application</w:t>
      </w:r>
    </w:p>
    <w:p w:rsidR="00534CFC" w:rsidRPr="002D7F00" w:rsidRDefault="00534CFC" w:rsidP="002D7F00">
      <w:r w:rsidRPr="002D7F00">
        <w:t>Answer location: Group Cohesion</w:t>
      </w:r>
    </w:p>
    <w:p w:rsidR="00534CFC" w:rsidRPr="002D7F00" w:rsidRDefault="00534CFC" w:rsidP="002D7F00">
      <w:r w:rsidRPr="002D7F00">
        <w:t>Question Type: ESS</w:t>
      </w:r>
    </w:p>
    <w:p w:rsidR="00534CFC" w:rsidRPr="002D7F00" w:rsidRDefault="00534CFC" w:rsidP="002D7F00"/>
    <w:sectPr w:rsidR="00534CFC" w:rsidRPr="002D7F00"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5BC" w:rsidRDefault="00C325BC" w:rsidP="005C4313">
      <w:r>
        <w:separator/>
      </w:r>
    </w:p>
  </w:endnote>
  <w:endnote w:type="continuationSeparator" w:id="0">
    <w:p w:rsidR="00C325BC" w:rsidRDefault="00C325BC" w:rsidP="005C4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5BC" w:rsidRDefault="00C325BC" w:rsidP="005C4313">
      <w:r>
        <w:separator/>
      </w:r>
    </w:p>
  </w:footnote>
  <w:footnote w:type="continuationSeparator" w:id="0">
    <w:p w:rsidR="00C325BC" w:rsidRDefault="00C325BC" w:rsidP="005C4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313" w:rsidRPr="00CD634D" w:rsidRDefault="005C4313" w:rsidP="005C4313">
    <w:pPr>
      <w:pStyle w:val="Header"/>
    </w:pPr>
    <w:r w:rsidRPr="00CD634D">
      <w:t xml:space="preserve">Levi: Group Dynamics for Teams </w:t>
    </w:r>
    <w:r w:rsidR="00E616C5">
      <w:t>5</w:t>
    </w:r>
    <w:r w:rsidRPr="00CD634D">
      <w:t>e</w:t>
    </w:r>
  </w:p>
  <w:p w:rsidR="005C4313" w:rsidRPr="00CD634D" w:rsidRDefault="005C4313" w:rsidP="005C4313">
    <w:pPr>
      <w:pStyle w:val="Header"/>
    </w:pPr>
    <w:r w:rsidRPr="00CD634D">
      <w:t>Instructor Resources</w:t>
    </w:r>
  </w:p>
  <w:p w:rsidR="005C4313" w:rsidRDefault="005C43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singleLevel"/>
    <w:tmpl w:val="00000000"/>
    <w:lvl w:ilvl="0">
      <w:start w:val="1"/>
      <w:numFmt w:val="lowerLetter"/>
      <w:lvlText w:val="%1."/>
      <w:lvlJc w:val="left"/>
      <w:pPr>
        <w:tabs>
          <w:tab w:val="num" w:pos="1080"/>
        </w:tabs>
        <w:ind w:left="1080" w:hanging="360"/>
      </w:pPr>
      <w:rPr>
        <w:rFonts w:hint="default"/>
      </w:rPr>
    </w:lvl>
  </w:abstractNum>
  <w:abstractNum w:abstractNumId="1">
    <w:nsid w:val="00000017"/>
    <w:multiLevelType w:val="singleLevel"/>
    <w:tmpl w:val="00000000"/>
    <w:lvl w:ilvl="0">
      <w:start w:val="1"/>
      <w:numFmt w:val="lowerLetter"/>
      <w:lvlText w:val="%1."/>
      <w:lvlJc w:val="left"/>
      <w:pPr>
        <w:tabs>
          <w:tab w:val="num" w:pos="1080"/>
        </w:tabs>
        <w:ind w:left="1080" w:hanging="360"/>
      </w:pPr>
      <w:rPr>
        <w:rFonts w:hint="default"/>
      </w:rPr>
    </w:lvl>
  </w:abstractNum>
  <w:abstractNum w:abstractNumId="2">
    <w:nsid w:val="00000018"/>
    <w:multiLevelType w:val="singleLevel"/>
    <w:tmpl w:val="00000000"/>
    <w:lvl w:ilvl="0">
      <w:start w:val="1"/>
      <w:numFmt w:val="lowerLetter"/>
      <w:lvlText w:val="%1."/>
      <w:lvlJc w:val="left"/>
      <w:pPr>
        <w:tabs>
          <w:tab w:val="num" w:pos="1080"/>
        </w:tabs>
        <w:ind w:left="1080" w:hanging="360"/>
      </w:pPr>
      <w:rPr>
        <w:rFonts w:hint="default"/>
      </w:rPr>
    </w:lvl>
  </w:abstractNum>
  <w:abstractNum w:abstractNumId="3">
    <w:nsid w:val="00000019"/>
    <w:multiLevelType w:val="singleLevel"/>
    <w:tmpl w:val="00000000"/>
    <w:lvl w:ilvl="0">
      <w:start w:val="1"/>
      <w:numFmt w:val="lowerLetter"/>
      <w:lvlText w:val="%1."/>
      <w:lvlJc w:val="left"/>
      <w:pPr>
        <w:tabs>
          <w:tab w:val="num" w:pos="1080"/>
        </w:tabs>
        <w:ind w:left="1080" w:hanging="360"/>
      </w:pPr>
      <w:rPr>
        <w:rFonts w:hint="default"/>
      </w:rPr>
    </w:lvl>
  </w:abstractNum>
  <w:abstractNum w:abstractNumId="4">
    <w:nsid w:val="0000001A"/>
    <w:multiLevelType w:val="singleLevel"/>
    <w:tmpl w:val="00000000"/>
    <w:lvl w:ilvl="0">
      <w:start w:val="1"/>
      <w:numFmt w:val="lowerLetter"/>
      <w:lvlText w:val="%1."/>
      <w:lvlJc w:val="left"/>
      <w:pPr>
        <w:tabs>
          <w:tab w:val="num" w:pos="1080"/>
        </w:tabs>
        <w:ind w:left="1080" w:hanging="360"/>
      </w:pPr>
      <w:rPr>
        <w:rFonts w:hint="default"/>
      </w:rPr>
    </w:lvl>
  </w:abstractNum>
  <w:abstractNum w:abstractNumId="5">
    <w:nsid w:val="0000001B"/>
    <w:multiLevelType w:val="singleLevel"/>
    <w:tmpl w:val="00000000"/>
    <w:lvl w:ilvl="0">
      <w:start w:val="1"/>
      <w:numFmt w:val="lowerLetter"/>
      <w:lvlText w:val="%1."/>
      <w:lvlJc w:val="left"/>
      <w:pPr>
        <w:tabs>
          <w:tab w:val="num" w:pos="1080"/>
        </w:tabs>
        <w:ind w:left="1080" w:hanging="360"/>
      </w:pPr>
      <w:rPr>
        <w:rFonts w:hint="default"/>
      </w:rPr>
    </w:lvl>
  </w:abstractNum>
  <w:abstractNum w:abstractNumId="6">
    <w:nsid w:val="0000001D"/>
    <w:multiLevelType w:val="singleLevel"/>
    <w:tmpl w:val="00000000"/>
    <w:lvl w:ilvl="0">
      <w:start w:val="1"/>
      <w:numFmt w:val="lowerLetter"/>
      <w:lvlText w:val="%1."/>
      <w:lvlJc w:val="left"/>
      <w:pPr>
        <w:tabs>
          <w:tab w:val="num" w:pos="1080"/>
        </w:tabs>
        <w:ind w:left="1080" w:hanging="360"/>
      </w:pPr>
      <w:rPr>
        <w:rFonts w:hint="default"/>
      </w:rPr>
    </w:lvl>
  </w:abstractNum>
  <w:abstractNum w:abstractNumId="7">
    <w:nsid w:val="3DBB00C7"/>
    <w:multiLevelType w:val="hybridMultilevel"/>
    <w:tmpl w:val="ED70A9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E392647"/>
    <w:multiLevelType w:val="hybridMultilevel"/>
    <w:tmpl w:val="61A0B62C"/>
    <w:lvl w:ilvl="0" w:tplc="7DCC70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10E75DE"/>
    <w:multiLevelType w:val="hybridMultilevel"/>
    <w:tmpl w:val="D4E60E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7"/>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C4313"/>
    <w:rsid w:val="00060A35"/>
    <w:rsid w:val="00081926"/>
    <w:rsid w:val="000B229D"/>
    <w:rsid w:val="000C7D03"/>
    <w:rsid w:val="000D234B"/>
    <w:rsid w:val="000E523C"/>
    <w:rsid w:val="0010251D"/>
    <w:rsid w:val="00141AF3"/>
    <w:rsid w:val="001506BA"/>
    <w:rsid w:val="00155255"/>
    <w:rsid w:val="00160DAA"/>
    <w:rsid w:val="001B5C7A"/>
    <w:rsid w:val="001D265A"/>
    <w:rsid w:val="001D74C7"/>
    <w:rsid w:val="0021516D"/>
    <w:rsid w:val="00241EC7"/>
    <w:rsid w:val="00264DB7"/>
    <w:rsid w:val="002703E1"/>
    <w:rsid w:val="002821BE"/>
    <w:rsid w:val="002845BF"/>
    <w:rsid w:val="002A5971"/>
    <w:rsid w:val="002B04FC"/>
    <w:rsid w:val="002B6015"/>
    <w:rsid w:val="002D7F00"/>
    <w:rsid w:val="002E67F3"/>
    <w:rsid w:val="002E7216"/>
    <w:rsid w:val="002F1D58"/>
    <w:rsid w:val="00317658"/>
    <w:rsid w:val="00390C0D"/>
    <w:rsid w:val="003F1567"/>
    <w:rsid w:val="00421F9B"/>
    <w:rsid w:val="00475E63"/>
    <w:rsid w:val="004771B3"/>
    <w:rsid w:val="00493251"/>
    <w:rsid w:val="004B0A98"/>
    <w:rsid w:val="004B24F9"/>
    <w:rsid w:val="004D2BFD"/>
    <w:rsid w:val="004D3310"/>
    <w:rsid w:val="004E511D"/>
    <w:rsid w:val="005049D4"/>
    <w:rsid w:val="005134B2"/>
    <w:rsid w:val="00534CFC"/>
    <w:rsid w:val="00590A20"/>
    <w:rsid w:val="005A6F07"/>
    <w:rsid w:val="005B2284"/>
    <w:rsid w:val="005C107B"/>
    <w:rsid w:val="005C4313"/>
    <w:rsid w:val="005C5B42"/>
    <w:rsid w:val="005D0F4F"/>
    <w:rsid w:val="005F5EF1"/>
    <w:rsid w:val="006314C2"/>
    <w:rsid w:val="00647A80"/>
    <w:rsid w:val="0065733E"/>
    <w:rsid w:val="0066466E"/>
    <w:rsid w:val="00686442"/>
    <w:rsid w:val="006A440A"/>
    <w:rsid w:val="006D1720"/>
    <w:rsid w:val="006E180B"/>
    <w:rsid w:val="006E3205"/>
    <w:rsid w:val="00752DAE"/>
    <w:rsid w:val="00787047"/>
    <w:rsid w:val="007A1685"/>
    <w:rsid w:val="007B0478"/>
    <w:rsid w:val="00823DFD"/>
    <w:rsid w:val="00830798"/>
    <w:rsid w:val="00853CA4"/>
    <w:rsid w:val="00861F6B"/>
    <w:rsid w:val="00901662"/>
    <w:rsid w:val="00934DF9"/>
    <w:rsid w:val="00943C50"/>
    <w:rsid w:val="00947BA9"/>
    <w:rsid w:val="00955D41"/>
    <w:rsid w:val="009A0A13"/>
    <w:rsid w:val="009A4EB1"/>
    <w:rsid w:val="009B0D66"/>
    <w:rsid w:val="009B2D10"/>
    <w:rsid w:val="009E6463"/>
    <w:rsid w:val="009F753C"/>
    <w:rsid w:val="00A227C2"/>
    <w:rsid w:val="00A27DFB"/>
    <w:rsid w:val="00A30683"/>
    <w:rsid w:val="00A55698"/>
    <w:rsid w:val="00A6078C"/>
    <w:rsid w:val="00A63958"/>
    <w:rsid w:val="00A66BB9"/>
    <w:rsid w:val="00A83E36"/>
    <w:rsid w:val="00A90290"/>
    <w:rsid w:val="00AA5EA1"/>
    <w:rsid w:val="00AD6AF9"/>
    <w:rsid w:val="00B0232D"/>
    <w:rsid w:val="00B05C21"/>
    <w:rsid w:val="00B12E89"/>
    <w:rsid w:val="00B22F7E"/>
    <w:rsid w:val="00B41B3D"/>
    <w:rsid w:val="00B57CAB"/>
    <w:rsid w:val="00B628F8"/>
    <w:rsid w:val="00B62F0B"/>
    <w:rsid w:val="00B90AF4"/>
    <w:rsid w:val="00BC378E"/>
    <w:rsid w:val="00BE0086"/>
    <w:rsid w:val="00C21F2F"/>
    <w:rsid w:val="00C325BC"/>
    <w:rsid w:val="00C340BB"/>
    <w:rsid w:val="00C56C8A"/>
    <w:rsid w:val="00C62A56"/>
    <w:rsid w:val="00C75034"/>
    <w:rsid w:val="00CA13B5"/>
    <w:rsid w:val="00CC14B4"/>
    <w:rsid w:val="00CD02BF"/>
    <w:rsid w:val="00CD12B1"/>
    <w:rsid w:val="00D10716"/>
    <w:rsid w:val="00D142CF"/>
    <w:rsid w:val="00D1583D"/>
    <w:rsid w:val="00D1684C"/>
    <w:rsid w:val="00D43F6B"/>
    <w:rsid w:val="00D86768"/>
    <w:rsid w:val="00D9095E"/>
    <w:rsid w:val="00D90E99"/>
    <w:rsid w:val="00D9367D"/>
    <w:rsid w:val="00DA0177"/>
    <w:rsid w:val="00DB4514"/>
    <w:rsid w:val="00E24AF9"/>
    <w:rsid w:val="00E26B30"/>
    <w:rsid w:val="00E2722E"/>
    <w:rsid w:val="00E4062E"/>
    <w:rsid w:val="00E616C5"/>
    <w:rsid w:val="00E810C2"/>
    <w:rsid w:val="00ED1DF9"/>
    <w:rsid w:val="00EF714A"/>
    <w:rsid w:val="00F044D8"/>
    <w:rsid w:val="00F80C4F"/>
    <w:rsid w:val="00F95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1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4313"/>
    <w:pPr>
      <w:tabs>
        <w:tab w:val="center" w:pos="4680"/>
        <w:tab w:val="right" w:pos="9360"/>
      </w:tabs>
    </w:pPr>
  </w:style>
  <w:style w:type="character" w:customStyle="1" w:styleId="HeaderChar">
    <w:name w:val="Header Char"/>
    <w:basedOn w:val="DefaultParagraphFont"/>
    <w:link w:val="Header"/>
    <w:uiPriority w:val="99"/>
    <w:rsid w:val="005C4313"/>
  </w:style>
  <w:style w:type="paragraph" w:styleId="Footer">
    <w:name w:val="footer"/>
    <w:basedOn w:val="Normal"/>
    <w:link w:val="FooterChar"/>
    <w:unhideWhenUsed/>
    <w:rsid w:val="005C4313"/>
    <w:pPr>
      <w:tabs>
        <w:tab w:val="center" w:pos="4680"/>
        <w:tab w:val="right" w:pos="9360"/>
      </w:tabs>
    </w:pPr>
  </w:style>
  <w:style w:type="character" w:customStyle="1" w:styleId="FooterChar">
    <w:name w:val="Footer Char"/>
    <w:basedOn w:val="DefaultParagraphFont"/>
    <w:link w:val="Footer"/>
    <w:uiPriority w:val="99"/>
    <w:rsid w:val="005C4313"/>
  </w:style>
  <w:style w:type="paragraph" w:styleId="BodyTextIndent2">
    <w:name w:val="Body Text Indent 2"/>
    <w:basedOn w:val="Normal"/>
    <w:link w:val="BodyTextIndent2Char"/>
    <w:rsid w:val="00EF714A"/>
    <w:pPr>
      <w:ind w:firstLine="720"/>
    </w:pPr>
    <w:rPr>
      <w:rFonts w:ascii="Times" w:eastAsia="Times" w:hAnsi="Times"/>
      <w:szCs w:val="20"/>
    </w:rPr>
  </w:style>
  <w:style w:type="character" w:customStyle="1" w:styleId="BodyTextIndent2Char">
    <w:name w:val="Body Text Indent 2 Char"/>
    <w:basedOn w:val="DefaultParagraphFont"/>
    <w:link w:val="BodyTextIndent2"/>
    <w:rsid w:val="00EF714A"/>
    <w:rPr>
      <w:rFonts w:ascii="Times" w:eastAsia="Times" w:hAnsi="Times" w:cs="Times New Roman"/>
      <w:sz w:val="24"/>
      <w:szCs w:val="20"/>
    </w:rPr>
  </w:style>
  <w:style w:type="paragraph" w:styleId="ListParagraph">
    <w:name w:val="List Paragraph"/>
    <w:basedOn w:val="Normal"/>
    <w:uiPriority w:val="34"/>
    <w:qFormat/>
    <w:rsid w:val="00BE0086"/>
    <w:pPr>
      <w:ind w:left="720"/>
      <w:contextualSpacing/>
    </w:pPr>
  </w:style>
  <w:style w:type="paragraph" w:styleId="BalloonText">
    <w:name w:val="Balloon Text"/>
    <w:basedOn w:val="Normal"/>
    <w:link w:val="BalloonTextChar"/>
    <w:uiPriority w:val="99"/>
    <w:semiHidden/>
    <w:unhideWhenUsed/>
    <w:rsid w:val="00B57CAB"/>
    <w:rPr>
      <w:rFonts w:ascii="Tahoma" w:hAnsi="Tahoma" w:cs="Tahoma"/>
      <w:sz w:val="16"/>
      <w:szCs w:val="16"/>
    </w:rPr>
  </w:style>
  <w:style w:type="character" w:customStyle="1" w:styleId="BalloonTextChar">
    <w:name w:val="Balloon Text Char"/>
    <w:basedOn w:val="DefaultParagraphFont"/>
    <w:link w:val="BalloonText"/>
    <w:uiPriority w:val="99"/>
    <w:semiHidden/>
    <w:rsid w:val="00B57CA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63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A7282-DE6F-4EB6-B223-CB16661E1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8</Pages>
  <Words>1849</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83</cp:revision>
  <dcterms:created xsi:type="dcterms:W3CDTF">2015-11-20T23:27:00Z</dcterms:created>
  <dcterms:modified xsi:type="dcterms:W3CDTF">2016-01-08T21:55:00Z</dcterms:modified>
</cp:coreProperties>
</file>